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A0" w:rsidRPr="00E60DCC" w:rsidRDefault="006624A0" w:rsidP="002D76BB">
      <w:pPr>
        <w:rPr>
          <w:rFonts w:ascii="Arial Narrow" w:hAnsi="Arial Narrow"/>
          <w:sz w:val="24"/>
          <w:szCs w:val="24"/>
        </w:rPr>
      </w:pPr>
    </w:p>
    <w:p w:rsidR="00832880" w:rsidRPr="00E60DCC" w:rsidRDefault="00F901D8" w:rsidP="002D76BB">
      <w:pPr>
        <w:pStyle w:val="Nagwek1"/>
        <w:jc w:val="center"/>
        <w:rPr>
          <w:rFonts w:ascii="Arial Narrow" w:eastAsia="Arial Unicode MS" w:hAnsi="Arial Narrow" w:cs="Arial"/>
          <w:szCs w:val="24"/>
        </w:rPr>
      </w:pPr>
      <w:r w:rsidRPr="00E60DCC">
        <w:rPr>
          <w:rFonts w:ascii="Arial Narrow" w:hAnsi="Arial Narrow"/>
          <w:szCs w:val="24"/>
        </w:rPr>
        <w:t>UMOWA</w:t>
      </w:r>
    </w:p>
    <w:p w:rsidR="00832880" w:rsidRPr="00E60DCC" w:rsidRDefault="00832880" w:rsidP="002D76BB">
      <w:pPr>
        <w:pStyle w:val="Nagwek1"/>
        <w:jc w:val="center"/>
        <w:rPr>
          <w:rFonts w:ascii="Arial Narrow" w:eastAsia="Arial Unicode MS" w:hAnsi="Arial Narrow" w:cs="Arial"/>
          <w:szCs w:val="24"/>
        </w:rPr>
      </w:pPr>
      <w:r w:rsidRPr="00E60DCC">
        <w:rPr>
          <w:rFonts w:ascii="Arial Narrow" w:eastAsia="Arial Unicode MS" w:hAnsi="Arial Narrow" w:cs="Arial"/>
          <w:szCs w:val="24"/>
        </w:rPr>
        <w:t>znak umowy: ……………………………..</w:t>
      </w:r>
    </w:p>
    <w:p w:rsidR="00832880" w:rsidRPr="00E60DCC" w:rsidRDefault="00832880" w:rsidP="002D76BB">
      <w:pPr>
        <w:jc w:val="center"/>
        <w:rPr>
          <w:rFonts w:ascii="Arial Narrow" w:hAnsi="Arial Narrow" w:cs="Arial"/>
          <w:b/>
          <w:bCs/>
          <w:iCs/>
          <w:sz w:val="24"/>
          <w:szCs w:val="24"/>
        </w:rPr>
      </w:pPr>
    </w:p>
    <w:p w:rsidR="00832880" w:rsidRPr="00E60DCC" w:rsidRDefault="00832880" w:rsidP="002D76BB">
      <w:pPr>
        <w:spacing w:after="240"/>
        <w:jc w:val="both"/>
        <w:rPr>
          <w:rFonts w:ascii="Arial Narrow" w:hAnsi="Arial Narrow" w:cs="Arial"/>
          <w:bCs/>
          <w:iCs/>
          <w:sz w:val="24"/>
          <w:szCs w:val="24"/>
        </w:rPr>
      </w:pPr>
      <w:r w:rsidRPr="00E60DCC">
        <w:rPr>
          <w:rFonts w:ascii="Arial Narrow" w:hAnsi="Arial Narrow" w:cs="Arial"/>
          <w:bCs/>
          <w:iCs/>
          <w:sz w:val="24"/>
          <w:szCs w:val="24"/>
        </w:rPr>
        <w:t xml:space="preserve">zawarta w dniu …………….. 2017 r. w Poznaniu (zwana dalej </w:t>
      </w:r>
      <w:r w:rsidRPr="00E60DCC">
        <w:rPr>
          <w:rFonts w:ascii="Arial Narrow" w:hAnsi="Arial Narrow" w:cs="Arial"/>
          <w:b/>
          <w:bCs/>
          <w:iCs/>
          <w:sz w:val="24"/>
          <w:szCs w:val="24"/>
        </w:rPr>
        <w:t>„Umową”</w:t>
      </w:r>
      <w:r w:rsidRPr="00E60DCC">
        <w:rPr>
          <w:rFonts w:ascii="Arial Narrow" w:hAnsi="Arial Narrow" w:cs="Arial"/>
          <w:bCs/>
          <w:iCs/>
          <w:sz w:val="24"/>
          <w:szCs w:val="24"/>
        </w:rPr>
        <w:t xml:space="preserve">) pomiędzy: </w:t>
      </w:r>
    </w:p>
    <w:p w:rsidR="00832880" w:rsidRPr="00E60DCC" w:rsidRDefault="00832880" w:rsidP="002D76BB">
      <w:pPr>
        <w:spacing w:after="240"/>
        <w:jc w:val="both"/>
        <w:rPr>
          <w:rFonts w:ascii="Arial Narrow" w:hAnsi="Arial Narrow" w:cs="Arial"/>
          <w:bCs/>
          <w:iCs/>
          <w:sz w:val="24"/>
          <w:szCs w:val="24"/>
        </w:rPr>
      </w:pPr>
      <w:r w:rsidRPr="00E60DCC">
        <w:rPr>
          <w:rFonts w:ascii="Arial Narrow" w:hAnsi="Arial Narrow" w:cs="Arial"/>
          <w:b/>
          <w:bCs/>
          <w:iCs/>
          <w:sz w:val="24"/>
          <w:szCs w:val="24"/>
        </w:rPr>
        <w:t xml:space="preserve">Miastem Poznań </w:t>
      </w:r>
      <w:r w:rsidRPr="00E60DCC">
        <w:rPr>
          <w:rFonts w:ascii="Arial Narrow" w:hAnsi="Arial Narrow" w:cs="Arial"/>
          <w:bCs/>
          <w:iCs/>
          <w:sz w:val="24"/>
          <w:szCs w:val="24"/>
        </w:rPr>
        <w:t xml:space="preserve">reprezentowanym przez Dyrektora Ogrodu Zoologicznego - Ewę Zgrabczyńską, </w:t>
      </w:r>
      <w:r w:rsidRPr="00E60DCC">
        <w:rPr>
          <w:rFonts w:ascii="Arial Narrow" w:hAnsi="Arial Narrow" w:cs="Arial"/>
          <w:bCs/>
          <w:iCs/>
          <w:sz w:val="24"/>
          <w:szCs w:val="24"/>
        </w:rPr>
        <w:br/>
        <w:t xml:space="preserve">ul. </w:t>
      </w:r>
      <w:r w:rsidR="0098311C" w:rsidRPr="00E60DCC">
        <w:rPr>
          <w:rFonts w:ascii="Arial Narrow" w:hAnsi="Arial Narrow" w:cs="Arial"/>
          <w:bCs/>
          <w:iCs/>
          <w:sz w:val="24"/>
          <w:szCs w:val="24"/>
        </w:rPr>
        <w:t>Kaprala Wojtka 3</w:t>
      </w:r>
      <w:r w:rsidRPr="00E60DCC">
        <w:rPr>
          <w:rFonts w:ascii="Arial Narrow" w:hAnsi="Arial Narrow" w:cs="Arial"/>
          <w:bCs/>
          <w:iCs/>
          <w:sz w:val="24"/>
          <w:szCs w:val="24"/>
        </w:rPr>
        <w:t>, 61-063 Poznań</w:t>
      </w:r>
      <w:r w:rsidRPr="00E60DCC">
        <w:rPr>
          <w:rFonts w:ascii="Arial Narrow" w:hAnsi="Arial Narrow" w:cs="Arial"/>
          <w:b/>
          <w:bCs/>
          <w:iCs/>
          <w:sz w:val="24"/>
          <w:szCs w:val="24"/>
        </w:rPr>
        <w:t xml:space="preserve">, </w:t>
      </w:r>
      <w:r w:rsidRPr="00E60DCC">
        <w:rPr>
          <w:rFonts w:ascii="Arial Narrow" w:hAnsi="Arial Narrow" w:cs="Arial"/>
          <w:bCs/>
          <w:iCs/>
          <w:sz w:val="24"/>
          <w:szCs w:val="24"/>
        </w:rPr>
        <w:t xml:space="preserve">NIP 209-00-01-440, REGON 631257822 zwane dalej </w:t>
      </w:r>
      <w:r w:rsidRPr="00E60DCC">
        <w:rPr>
          <w:rFonts w:ascii="Arial Narrow" w:hAnsi="Arial Narrow" w:cs="Arial"/>
          <w:b/>
          <w:bCs/>
          <w:iCs/>
          <w:sz w:val="24"/>
          <w:szCs w:val="24"/>
        </w:rPr>
        <w:t>„Zamawiającym”</w:t>
      </w:r>
      <w:r w:rsidRPr="00E60DCC">
        <w:rPr>
          <w:rFonts w:ascii="Arial Narrow" w:hAnsi="Arial Narrow" w:cs="Arial"/>
          <w:bCs/>
          <w:iCs/>
          <w:sz w:val="24"/>
          <w:szCs w:val="24"/>
        </w:rPr>
        <w:t xml:space="preserve">, </w:t>
      </w:r>
    </w:p>
    <w:p w:rsidR="00832880" w:rsidRPr="00E60DCC" w:rsidRDefault="00832880" w:rsidP="002D76BB">
      <w:pPr>
        <w:jc w:val="both"/>
        <w:rPr>
          <w:rFonts w:ascii="Arial Narrow" w:hAnsi="Arial Narrow" w:cs="Arial"/>
          <w:bCs/>
          <w:sz w:val="24"/>
          <w:szCs w:val="24"/>
        </w:rPr>
      </w:pPr>
      <w:r w:rsidRPr="00E60DCC">
        <w:rPr>
          <w:rFonts w:ascii="Arial Narrow" w:hAnsi="Arial Narrow" w:cs="Arial"/>
          <w:bCs/>
          <w:sz w:val="24"/>
          <w:szCs w:val="24"/>
        </w:rPr>
        <w:t>a</w:t>
      </w: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  <w:r w:rsidRPr="00E60DCC">
        <w:rPr>
          <w:rFonts w:ascii="Arial Narrow" w:hAnsi="Arial Narrow" w:cs="Arial"/>
          <w:sz w:val="24"/>
          <w:szCs w:val="24"/>
        </w:rPr>
        <w:t>………….………….………….………….………….……….………….………….…….……</w:t>
      </w:r>
      <w:r w:rsidR="00984089">
        <w:rPr>
          <w:rFonts w:ascii="Arial Narrow" w:hAnsi="Arial Narrow" w:cs="Arial"/>
          <w:sz w:val="24"/>
          <w:szCs w:val="24"/>
        </w:rPr>
        <w:t xml:space="preserve"> </w:t>
      </w:r>
      <w:r w:rsidRPr="00E60DCC">
        <w:rPr>
          <w:rFonts w:ascii="Arial Narrow" w:hAnsi="Arial Narrow" w:cs="Arial"/>
          <w:sz w:val="24"/>
          <w:szCs w:val="24"/>
        </w:rPr>
        <w:t xml:space="preserve">z siedzibą </w:t>
      </w:r>
      <w:r w:rsidRPr="00E60DCC">
        <w:rPr>
          <w:rFonts w:ascii="Arial Narrow" w:hAnsi="Arial Narrow" w:cs="Arial"/>
          <w:sz w:val="24"/>
          <w:szCs w:val="24"/>
        </w:rPr>
        <w:br/>
        <w:t>w …………………………., wpisaną do Krajowego Rejestru Przedsiębiorców pod numerem KRS ……………………………………, posiadającą kapitał zakładowy w wysokości ………………. zł (w pełni wpłacony – dotyczy spółek akcyjnych), NIP ………………………………, REGON ……………………….,</w:t>
      </w: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  <w:r w:rsidRPr="00E60DCC">
        <w:rPr>
          <w:rFonts w:ascii="Arial Narrow" w:hAnsi="Arial Narrow" w:cs="Arial"/>
          <w:sz w:val="24"/>
          <w:szCs w:val="24"/>
        </w:rPr>
        <w:t>reprezentowaną przez:</w:t>
      </w: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  <w:r w:rsidRPr="00E60DCC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  <w:r w:rsidRPr="00E60DCC">
        <w:rPr>
          <w:rFonts w:ascii="Arial Narrow" w:hAnsi="Arial Narrow" w:cs="Arial"/>
          <w:sz w:val="24"/>
          <w:szCs w:val="24"/>
        </w:rPr>
        <w:t>/</w:t>
      </w: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  <w:r w:rsidRPr="00E60DCC">
        <w:rPr>
          <w:rFonts w:ascii="Arial Narrow" w:hAnsi="Arial Narrow" w:cs="Arial"/>
          <w:sz w:val="24"/>
          <w:szCs w:val="24"/>
        </w:rPr>
        <w:t xml:space="preserve">…………………………………………………….., zamieszkałym w …………………………….., legitymującym się dowodem osobistym seria …. numer ……………………, PESEL ………………………. prowadzącym działalność gospodarczą w ……………………………………………. pod nazwą …………………………………………………………., na podstawie wpisu do rejestru działalności gospodarczej prowadzonego w …………………………........................., z dnia ………………………, pod numerem…………………….. NIP...........…………………………………………………., REGON………………………………….., </w:t>
      </w: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  <w:r w:rsidRPr="00E60DCC">
        <w:rPr>
          <w:rFonts w:ascii="Arial Narrow" w:hAnsi="Arial Narrow" w:cs="Arial"/>
          <w:sz w:val="24"/>
          <w:szCs w:val="24"/>
        </w:rPr>
        <w:t>/</w:t>
      </w: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  <w:r w:rsidRPr="00E60DCC">
        <w:rPr>
          <w:rFonts w:ascii="Arial Narrow" w:hAnsi="Arial Narrow" w:cs="Arial"/>
          <w:sz w:val="24"/>
          <w:szCs w:val="24"/>
        </w:rPr>
        <w:t>…………………………………………………….., zamieszkałym w ……………………………..,……………..  legitymującym się dowodem osobistym seria …. numer ……………………, PESEL ……………………….</w:t>
      </w: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  <w:r w:rsidRPr="00E60DCC">
        <w:rPr>
          <w:rFonts w:ascii="Arial Narrow" w:hAnsi="Arial Narrow" w:cs="Arial"/>
          <w:sz w:val="24"/>
          <w:szCs w:val="24"/>
        </w:rPr>
        <w:t>zwaną(</w:t>
      </w:r>
      <w:proofErr w:type="spellStart"/>
      <w:r w:rsidRPr="00E60DCC">
        <w:rPr>
          <w:rFonts w:ascii="Arial Narrow" w:hAnsi="Arial Narrow" w:cs="Arial"/>
          <w:sz w:val="24"/>
          <w:szCs w:val="24"/>
        </w:rPr>
        <w:t>ym</w:t>
      </w:r>
      <w:proofErr w:type="spellEnd"/>
      <w:r w:rsidRPr="00E60DCC">
        <w:rPr>
          <w:rFonts w:ascii="Arial Narrow" w:hAnsi="Arial Narrow" w:cs="Arial"/>
          <w:sz w:val="24"/>
          <w:szCs w:val="24"/>
        </w:rPr>
        <w:t xml:space="preserve">) dalej „Wykonawcą” </w:t>
      </w: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</w:p>
    <w:p w:rsidR="00832880" w:rsidRPr="00E60DCC" w:rsidRDefault="00832880" w:rsidP="002D76BB">
      <w:pPr>
        <w:jc w:val="both"/>
        <w:rPr>
          <w:rFonts w:ascii="Arial Narrow" w:hAnsi="Arial Narrow" w:cs="Arial"/>
          <w:sz w:val="24"/>
          <w:szCs w:val="24"/>
        </w:rPr>
      </w:pPr>
      <w:r w:rsidRPr="00E60DCC">
        <w:rPr>
          <w:rFonts w:ascii="Arial Narrow" w:hAnsi="Arial Narrow" w:cs="Arial"/>
          <w:sz w:val="24"/>
          <w:szCs w:val="24"/>
        </w:rPr>
        <w:t xml:space="preserve">W związku z wyborem Wykonawcy na podstawie przeprowadzonego postępowania o udzielenie zamówienia publicznego na </w:t>
      </w:r>
      <w:r w:rsidR="00E60DCC" w:rsidRPr="00E60DCC">
        <w:rPr>
          <w:rFonts w:ascii="Arial Narrow" w:hAnsi="Arial Narrow" w:cs="Arial"/>
          <w:b/>
          <w:sz w:val="24"/>
          <w:szCs w:val="24"/>
        </w:rPr>
        <w:t xml:space="preserve">Wykonanie dokumentacji projektowej </w:t>
      </w:r>
      <w:r w:rsidR="00071DBE">
        <w:rPr>
          <w:rFonts w:ascii="Arial Narrow" w:hAnsi="Arial Narrow" w:cs="Arial"/>
          <w:b/>
          <w:sz w:val="24"/>
          <w:szCs w:val="24"/>
        </w:rPr>
        <w:t>ciągu terrariów dla zwierząt zmiennocieplnych, pawilonu z wybiegiem dla żyraf, pawilonu z wybiegiem dla nosorożców, uzupełnienia wybiegu dla słoni (brama treningowa)</w:t>
      </w:r>
      <w:r w:rsidRPr="00E60DCC">
        <w:rPr>
          <w:rFonts w:ascii="Arial Narrow" w:hAnsi="Arial Narrow" w:cs="Arial"/>
          <w:sz w:val="24"/>
          <w:szCs w:val="24"/>
        </w:rPr>
        <w:t>, zgodnie z ustawą z dnia 29 stycznia 2004 roku Prawo zamówień publicznych (Dz. U. 2013 r. poz. 907 ze zm.) w trybie przetargu nieograniczonego zostaje zawarta umowa o następującej treści:</w:t>
      </w:r>
    </w:p>
    <w:p w:rsidR="006624A0" w:rsidRPr="00E60DCC" w:rsidRDefault="006624A0" w:rsidP="002D76BB">
      <w:pPr>
        <w:pStyle w:val="Tekstpodstawowywcity"/>
        <w:ind w:left="0"/>
        <w:rPr>
          <w:rFonts w:ascii="Arial Narrow" w:hAnsi="Arial Narrow"/>
          <w:b/>
          <w:szCs w:val="24"/>
        </w:rPr>
      </w:pPr>
    </w:p>
    <w:p w:rsidR="006624A0" w:rsidRPr="00E60DCC" w:rsidRDefault="006624A0" w:rsidP="002D76BB">
      <w:pPr>
        <w:pStyle w:val="Tekstpodstawowy"/>
        <w:jc w:val="both"/>
        <w:rPr>
          <w:rFonts w:ascii="Arial Narrow" w:hAnsi="Arial Narrow"/>
          <w:b/>
          <w:szCs w:val="24"/>
        </w:rPr>
      </w:pPr>
    </w:p>
    <w:p w:rsidR="00134C3E" w:rsidRPr="00E60DCC" w:rsidRDefault="006624A0" w:rsidP="002D76BB">
      <w:pPr>
        <w:pStyle w:val="Tekstpodstawowy"/>
        <w:jc w:val="center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b/>
          <w:szCs w:val="24"/>
        </w:rPr>
        <w:t>§ 1.</w:t>
      </w:r>
    </w:p>
    <w:p w:rsidR="005645E7" w:rsidRPr="00E60DCC" w:rsidRDefault="0003568B">
      <w:pPr>
        <w:numPr>
          <w:ilvl w:val="0"/>
          <w:numId w:val="15"/>
        </w:numPr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Zamawiający powierza do wykonania, a Wykonawca zobowiązuje się do realizacji zamówienia pod nazwą:</w:t>
      </w:r>
      <w:r w:rsidRPr="00E60DCC">
        <w:rPr>
          <w:rFonts w:ascii="Arial Narrow" w:hAnsi="Arial Narrow"/>
          <w:b/>
          <w:sz w:val="24"/>
          <w:szCs w:val="24"/>
        </w:rPr>
        <w:t xml:space="preserve"> </w:t>
      </w:r>
    </w:p>
    <w:p w:rsidR="005A7323" w:rsidRDefault="005A7323">
      <w:pPr>
        <w:ind w:left="72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Zadanie </w:t>
      </w:r>
      <w:r>
        <w:rPr>
          <w:rFonts w:ascii="Arial Narrow" w:hAnsi="Arial Narrow"/>
          <w:b/>
          <w:sz w:val="24"/>
          <w:szCs w:val="24"/>
        </w:rPr>
        <w:t>1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60DCC">
        <w:rPr>
          <w:rFonts w:ascii="Arial Narrow" w:hAnsi="Arial Narrow"/>
          <w:b/>
          <w:sz w:val="24"/>
          <w:szCs w:val="24"/>
        </w:rPr>
        <w:t xml:space="preserve">Wykonanie dokumentacji projektowej </w:t>
      </w:r>
      <w:r>
        <w:rPr>
          <w:rFonts w:ascii="Arial Narrow" w:hAnsi="Arial Narrow"/>
          <w:b/>
          <w:sz w:val="24"/>
          <w:szCs w:val="24"/>
        </w:rPr>
        <w:t>uzupełnienia wybiegu dla słoni (brama treningowa)</w:t>
      </w:r>
    </w:p>
    <w:p w:rsidR="005A7323" w:rsidRDefault="005A7323">
      <w:pPr>
        <w:ind w:left="720"/>
        <w:jc w:val="both"/>
        <w:rPr>
          <w:rFonts w:ascii="Arial Narrow" w:hAnsi="Arial Narrow"/>
          <w:b/>
          <w:sz w:val="24"/>
          <w:szCs w:val="24"/>
        </w:rPr>
      </w:pPr>
      <w:r w:rsidRPr="00E60DCC">
        <w:rPr>
          <w:rFonts w:ascii="Arial Narrow" w:hAnsi="Arial Narrow"/>
          <w:b/>
          <w:sz w:val="24"/>
          <w:szCs w:val="24"/>
        </w:rPr>
        <w:t xml:space="preserve">Zadanie </w:t>
      </w:r>
      <w:r>
        <w:rPr>
          <w:rFonts w:ascii="Arial Narrow" w:hAnsi="Arial Narrow"/>
          <w:b/>
          <w:sz w:val="24"/>
          <w:szCs w:val="24"/>
        </w:rPr>
        <w:t>2</w:t>
      </w:r>
      <w:r w:rsidRPr="00E60DCC">
        <w:rPr>
          <w:rFonts w:ascii="Arial Narrow" w:hAnsi="Arial Narrow"/>
          <w:b/>
          <w:sz w:val="24"/>
          <w:szCs w:val="24"/>
        </w:rPr>
        <w:t xml:space="preserve"> Wykonanie dokumentacji projektowej ciągu </w:t>
      </w:r>
      <w:r>
        <w:rPr>
          <w:rFonts w:ascii="Arial Narrow" w:hAnsi="Arial Narrow"/>
          <w:b/>
          <w:sz w:val="24"/>
          <w:szCs w:val="24"/>
        </w:rPr>
        <w:t>terrariów dla zwierząt zmiennocieplnych (</w:t>
      </w:r>
      <w:proofErr w:type="spellStart"/>
      <w:r>
        <w:rPr>
          <w:rFonts w:ascii="Arial Narrow" w:hAnsi="Arial Narrow"/>
          <w:b/>
          <w:sz w:val="24"/>
          <w:szCs w:val="24"/>
        </w:rPr>
        <w:t>gadziarnia</w:t>
      </w:r>
      <w:proofErr w:type="spellEnd"/>
      <w:r>
        <w:rPr>
          <w:rFonts w:ascii="Arial Narrow" w:hAnsi="Arial Narrow"/>
          <w:b/>
          <w:sz w:val="24"/>
          <w:szCs w:val="24"/>
        </w:rPr>
        <w:t>)</w:t>
      </w:r>
    </w:p>
    <w:p w:rsidR="005A7323" w:rsidRDefault="005A7323">
      <w:pPr>
        <w:ind w:left="720"/>
        <w:jc w:val="both"/>
        <w:rPr>
          <w:rFonts w:ascii="Arial Narrow" w:hAnsi="Arial Narrow"/>
          <w:b/>
          <w:sz w:val="24"/>
          <w:szCs w:val="24"/>
        </w:rPr>
      </w:pPr>
      <w:r w:rsidRPr="00E60DCC">
        <w:rPr>
          <w:rFonts w:ascii="Arial Narrow" w:hAnsi="Arial Narrow"/>
          <w:b/>
          <w:sz w:val="24"/>
          <w:szCs w:val="24"/>
        </w:rPr>
        <w:t xml:space="preserve">Zadanie </w:t>
      </w:r>
      <w:r>
        <w:rPr>
          <w:rFonts w:ascii="Arial Narrow" w:hAnsi="Arial Narrow"/>
          <w:b/>
          <w:sz w:val="24"/>
          <w:szCs w:val="24"/>
        </w:rPr>
        <w:t>3</w:t>
      </w:r>
      <w:r w:rsidRPr="00E60DCC">
        <w:rPr>
          <w:rFonts w:ascii="Arial Narrow" w:hAnsi="Arial Narrow"/>
          <w:b/>
          <w:sz w:val="24"/>
          <w:szCs w:val="24"/>
        </w:rPr>
        <w:t xml:space="preserve"> Wykonanie dokumentacji projektowej </w:t>
      </w:r>
      <w:r>
        <w:rPr>
          <w:rFonts w:ascii="Arial Narrow" w:hAnsi="Arial Narrow"/>
          <w:b/>
          <w:sz w:val="24"/>
          <w:szCs w:val="24"/>
        </w:rPr>
        <w:t>pawilonu z wybiegiem dla żyraf i nosorożców</w:t>
      </w:r>
    </w:p>
    <w:p w:rsidR="00E60DCC" w:rsidRPr="00E60DCC" w:rsidRDefault="00E60DCC">
      <w:pPr>
        <w:ind w:left="720"/>
        <w:jc w:val="both"/>
        <w:rPr>
          <w:rFonts w:ascii="Arial Narrow" w:hAnsi="Arial Narrow"/>
          <w:b/>
          <w:sz w:val="24"/>
          <w:szCs w:val="24"/>
        </w:rPr>
      </w:pPr>
    </w:p>
    <w:p w:rsidR="005645E7" w:rsidRDefault="005645E7">
      <w:pPr>
        <w:ind w:left="720"/>
        <w:jc w:val="both"/>
        <w:rPr>
          <w:rFonts w:ascii="Arial Narrow" w:hAnsi="Arial Narrow"/>
          <w:sz w:val="24"/>
          <w:szCs w:val="24"/>
        </w:rPr>
      </w:pPr>
    </w:p>
    <w:p w:rsidR="00372602" w:rsidRPr="00E60DCC" w:rsidRDefault="00372602">
      <w:pPr>
        <w:ind w:left="720"/>
        <w:jc w:val="both"/>
        <w:rPr>
          <w:rFonts w:ascii="Arial Narrow" w:hAnsi="Arial Narrow"/>
          <w:sz w:val="24"/>
          <w:szCs w:val="24"/>
        </w:rPr>
      </w:pPr>
    </w:p>
    <w:p w:rsidR="005645E7" w:rsidRPr="00E60DCC" w:rsidRDefault="0003568B">
      <w:pPr>
        <w:ind w:left="720"/>
        <w:jc w:val="both"/>
        <w:rPr>
          <w:rFonts w:ascii="Arial Narrow" w:hAnsi="Arial Narrow"/>
          <w:b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lastRenderedPageBreak/>
        <w:t>zgodnie z Rozporządzeniem Ministra Infrastruktury z dnia 2 września 2004 r. w sprawie szczegółowego zakresu i formy dokumentacji projektowej, specyfikacji technicznych wykonania i odbioru robót budowlanych oraz programu funkcjonalno-użytkowego</w:t>
      </w:r>
    </w:p>
    <w:p w:rsidR="005645E7" w:rsidRPr="00E60DCC" w:rsidRDefault="005645E7">
      <w:pPr>
        <w:jc w:val="both"/>
        <w:rPr>
          <w:rFonts w:ascii="Arial Narrow" w:hAnsi="Arial Narrow"/>
          <w:sz w:val="24"/>
          <w:szCs w:val="24"/>
        </w:rPr>
      </w:pPr>
    </w:p>
    <w:p w:rsidR="006624A0" w:rsidRPr="00071DBE" w:rsidRDefault="006624A0" w:rsidP="002D76BB">
      <w:pPr>
        <w:numPr>
          <w:ilvl w:val="0"/>
          <w:numId w:val="15"/>
        </w:numPr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bCs/>
          <w:sz w:val="24"/>
          <w:szCs w:val="24"/>
        </w:rPr>
        <w:t xml:space="preserve">Przedmiot umowy należy wykonać zgodnie z wymaganiami zawartymi w </w:t>
      </w:r>
      <w:r w:rsidR="00F467D5" w:rsidRPr="00E60DCC">
        <w:rPr>
          <w:rFonts w:ascii="Arial Narrow" w:hAnsi="Arial Narrow"/>
          <w:bCs/>
          <w:sz w:val="24"/>
          <w:szCs w:val="24"/>
        </w:rPr>
        <w:t>Specyfikacji Istotnych Warunków Zamówienia</w:t>
      </w:r>
      <w:r w:rsidRPr="00E60DCC">
        <w:rPr>
          <w:rFonts w:ascii="Arial Narrow" w:hAnsi="Arial Narrow"/>
          <w:bCs/>
          <w:sz w:val="24"/>
          <w:szCs w:val="24"/>
        </w:rPr>
        <w:t xml:space="preserve"> oraz zgodnie ze złożoną ofertą.</w:t>
      </w:r>
    </w:p>
    <w:p w:rsidR="00071DBE" w:rsidRPr="00E60DCC" w:rsidRDefault="00071DBE" w:rsidP="00071DBE">
      <w:pPr>
        <w:numPr>
          <w:ilvl w:val="0"/>
          <w:numId w:val="15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Przedmiot umowy obejmuje również prace projektowe </w:t>
      </w:r>
      <w:r w:rsidRPr="00071DBE">
        <w:rPr>
          <w:rFonts w:ascii="Arial Narrow" w:hAnsi="Arial Narrow"/>
          <w:sz w:val="24"/>
          <w:szCs w:val="24"/>
        </w:rPr>
        <w:t xml:space="preserve">nieopisane (lub nieopisane szczegółowo) w </w:t>
      </w:r>
      <w:r>
        <w:rPr>
          <w:rFonts w:ascii="Arial Narrow" w:hAnsi="Arial Narrow"/>
          <w:sz w:val="24"/>
          <w:szCs w:val="24"/>
        </w:rPr>
        <w:t>Specyfikacji Istotnych Warunków Zamówienia</w:t>
      </w:r>
      <w:r w:rsidRPr="00071DBE">
        <w:rPr>
          <w:rFonts w:ascii="Arial Narrow" w:hAnsi="Arial Narrow"/>
          <w:sz w:val="24"/>
          <w:szCs w:val="24"/>
        </w:rPr>
        <w:t>, ale wymagane pod względem technicznym, technologicznym i prawnym, aby obiekt budowlany był kompletny i mógł zgodnie z obowiązującymi przepisami być oddany do użytkowania,</w:t>
      </w:r>
    </w:p>
    <w:p w:rsidR="005645E7" w:rsidRPr="00E60DCC" w:rsidRDefault="0003568B">
      <w:pPr>
        <w:numPr>
          <w:ilvl w:val="0"/>
          <w:numId w:val="15"/>
        </w:numPr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Wykonawca sporządzi i przekaże Zamawiającemu następujące dokumenty:</w:t>
      </w:r>
    </w:p>
    <w:p w:rsidR="0021360F" w:rsidRPr="00E60DCC" w:rsidRDefault="0021360F" w:rsidP="0021360F">
      <w:pPr>
        <w:pStyle w:val="Akapitzlist"/>
        <w:numPr>
          <w:ilvl w:val="1"/>
          <w:numId w:val="28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projekt budowlany  - wersja elektroniczna oraz 5 wersji papierowych;</w:t>
      </w:r>
    </w:p>
    <w:p w:rsidR="0021360F" w:rsidRPr="00E60DCC" w:rsidRDefault="0021360F" w:rsidP="0021360F">
      <w:pPr>
        <w:pStyle w:val="Akapitzlist"/>
        <w:numPr>
          <w:ilvl w:val="1"/>
          <w:numId w:val="28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projekt wykonawczy - wersja elektroniczna oraz 5 wersji papierowych;</w:t>
      </w:r>
    </w:p>
    <w:p w:rsidR="0021360F" w:rsidRPr="00E60DCC" w:rsidRDefault="0021360F" w:rsidP="0021360F">
      <w:pPr>
        <w:pStyle w:val="Akapitzlist"/>
        <w:numPr>
          <w:ilvl w:val="1"/>
          <w:numId w:val="28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kosztorys inwestorski – wersja elektroniczna oraz 2 wersje papierowe;</w:t>
      </w:r>
    </w:p>
    <w:p w:rsidR="0021360F" w:rsidRPr="00E60DCC" w:rsidRDefault="0021360F" w:rsidP="0021360F">
      <w:pPr>
        <w:pStyle w:val="Akapitzlist"/>
        <w:numPr>
          <w:ilvl w:val="1"/>
          <w:numId w:val="28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przedmiar robót – wersja elektroniczna oraz 2 wersje papierowe;</w:t>
      </w:r>
    </w:p>
    <w:p w:rsidR="0021360F" w:rsidRPr="00E60DCC" w:rsidRDefault="0021360F" w:rsidP="0021360F">
      <w:pPr>
        <w:pStyle w:val="Akapitzlist"/>
        <w:numPr>
          <w:ilvl w:val="1"/>
          <w:numId w:val="28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specyfikację techniczną wykonania i odbioru robót – wersja elektroniczna oraz 2 wersje papierowe.</w:t>
      </w:r>
    </w:p>
    <w:p w:rsidR="005645E7" w:rsidRPr="00E60DCC" w:rsidRDefault="0021360F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Wykonawca jest także zobowiązany do wskazania:</w:t>
      </w:r>
    </w:p>
    <w:p w:rsidR="0021360F" w:rsidRPr="00E60DCC" w:rsidRDefault="0021360F" w:rsidP="0021360F">
      <w:pPr>
        <w:pStyle w:val="Akapitzlist"/>
        <w:numPr>
          <w:ilvl w:val="1"/>
          <w:numId w:val="29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kodów CPV opisujących projektowane roboty budowlane (minimum 5)</w:t>
      </w:r>
    </w:p>
    <w:p w:rsidR="0021360F" w:rsidRPr="00E60DCC" w:rsidRDefault="0021360F" w:rsidP="0021360F">
      <w:pPr>
        <w:pStyle w:val="Akapitzlist"/>
        <w:numPr>
          <w:ilvl w:val="1"/>
          <w:numId w:val="29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uprawnienia osób sprawujących samodzielne funkcje techniczne przy realizacji projektowanych robót budowlanych (kierownik budowy oraz inspektor nadzoru inwestorskiego)</w:t>
      </w:r>
    </w:p>
    <w:p w:rsidR="005645E7" w:rsidRPr="00E60DCC" w:rsidRDefault="0021360F">
      <w:pPr>
        <w:pStyle w:val="Akapitzlist"/>
        <w:numPr>
          <w:ilvl w:val="0"/>
          <w:numId w:val="15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Wykonawca oświadcza, że dysponuje odpowiednią wiedzą, doświadczeniem i odpowiednimi kwalifikacjami w zakresie niezbędnym do wykonania przedmiotu umowy z należytą starannością. Wykonawca zobowiązuje się do wykonania przedmiotu umowy za pomocą własnych narzędzi i środków niezbędnych do wykonywania tego typu prac.</w:t>
      </w:r>
    </w:p>
    <w:p w:rsidR="005645E7" w:rsidRPr="00E60DCC" w:rsidRDefault="0021360F">
      <w:pPr>
        <w:pStyle w:val="Akapitzlist"/>
        <w:numPr>
          <w:ilvl w:val="0"/>
          <w:numId w:val="15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Wykonawca oświadcza, że przy wykonywaniu przedmiotu umowy będzie posługiwał się wyłącznie osobami posiadającymi uprawnienia niezbędne do wykonania przedmiotu Umowy. Kopia uprawnień tych osób zostanie przekazana Zamawiającemu przy podpisaniu umowy:</w:t>
      </w:r>
    </w:p>
    <w:p w:rsidR="005645E7" w:rsidRPr="00E60DCC" w:rsidRDefault="0003568B">
      <w:pPr>
        <w:pStyle w:val="Akapitzlist"/>
        <w:numPr>
          <w:ilvl w:val="1"/>
          <w:numId w:val="15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E60DCC">
        <w:rPr>
          <w:rFonts w:ascii="Arial Narrow" w:hAnsi="Arial Narrow"/>
          <w:b/>
          <w:sz w:val="24"/>
          <w:szCs w:val="24"/>
        </w:rPr>
        <w:t>(imię nazwisko, uprawnienia)</w:t>
      </w:r>
    </w:p>
    <w:p w:rsidR="005645E7" w:rsidRPr="00E60DCC" w:rsidRDefault="0003568B">
      <w:pPr>
        <w:pStyle w:val="Akapitzlist"/>
        <w:numPr>
          <w:ilvl w:val="1"/>
          <w:numId w:val="15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E60DCC">
        <w:rPr>
          <w:rFonts w:ascii="Arial Narrow" w:hAnsi="Arial Narrow"/>
          <w:b/>
          <w:sz w:val="24"/>
          <w:szCs w:val="24"/>
        </w:rPr>
        <w:t xml:space="preserve">..... </w:t>
      </w:r>
    </w:p>
    <w:p w:rsidR="005645E7" w:rsidRDefault="0021360F">
      <w:pPr>
        <w:pStyle w:val="Akapitzlist"/>
        <w:numPr>
          <w:ilvl w:val="0"/>
          <w:numId w:val="15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Wykonawca zobowiązuje się do wykonania przedmiotu umowy zgodnie z zleceniami Zamawiającego, zasadami aktualnej wiedzy technicznej, obowiązującymi w tym zakresie przepisami oraz zgodnie z Polskimi Normami. Rozwiązania projektowe będą na bieżąco konsultowane i uzgadniane z Zamawiającym. Wykonawca jest zobowiązany uwzględniać uwagi i sugestie Zamawiającego.</w:t>
      </w:r>
    </w:p>
    <w:p w:rsidR="005832B7" w:rsidRDefault="005832B7" w:rsidP="005832B7">
      <w:pPr>
        <w:pStyle w:val="Akapitzlist"/>
        <w:numPr>
          <w:ilvl w:val="0"/>
          <w:numId w:val="15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zobowiązuję się również do </w:t>
      </w:r>
      <w:r w:rsidRPr="005832B7">
        <w:rPr>
          <w:rFonts w:ascii="Arial Narrow" w:hAnsi="Arial Narrow"/>
          <w:sz w:val="24"/>
          <w:szCs w:val="24"/>
        </w:rPr>
        <w:t xml:space="preserve">uzyskania wszelkich wymaganych opinii, sprawdzeń, uzgodnień, zatwierdzeń dokumentacji projektowej wymaganych przepisami prawa, w tym uzgodnienia z rzeczoznawcami </w:t>
      </w:r>
      <w:proofErr w:type="spellStart"/>
      <w:r w:rsidRPr="005832B7">
        <w:rPr>
          <w:rFonts w:ascii="Arial Narrow" w:hAnsi="Arial Narrow"/>
          <w:sz w:val="24"/>
          <w:szCs w:val="24"/>
        </w:rPr>
        <w:t>p.poż</w:t>
      </w:r>
      <w:proofErr w:type="spellEnd"/>
      <w:r w:rsidRPr="005832B7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5832B7">
        <w:rPr>
          <w:rFonts w:ascii="Arial Narrow" w:hAnsi="Arial Narrow"/>
          <w:sz w:val="24"/>
          <w:szCs w:val="24"/>
        </w:rPr>
        <w:t>sanit.-hig</w:t>
      </w:r>
      <w:proofErr w:type="spellEnd"/>
      <w:r w:rsidRPr="005832B7">
        <w:rPr>
          <w:rFonts w:ascii="Arial Narrow" w:hAnsi="Arial Narrow"/>
          <w:sz w:val="24"/>
          <w:szCs w:val="24"/>
        </w:rPr>
        <w:t>., bhp i innych</w:t>
      </w:r>
    </w:p>
    <w:p w:rsidR="005832B7" w:rsidRPr="00E60DCC" w:rsidRDefault="005832B7" w:rsidP="005832B7">
      <w:pPr>
        <w:pStyle w:val="Akapitzlist"/>
        <w:numPr>
          <w:ilvl w:val="0"/>
          <w:numId w:val="15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zobowiązuję się również do </w:t>
      </w:r>
      <w:r w:rsidRPr="005832B7">
        <w:rPr>
          <w:rFonts w:ascii="Arial Narrow" w:hAnsi="Arial Narrow"/>
          <w:sz w:val="24"/>
          <w:szCs w:val="24"/>
        </w:rPr>
        <w:t>udzielania odpowiedzi na</w:t>
      </w:r>
      <w:r w:rsidR="0044698C">
        <w:rPr>
          <w:rFonts w:ascii="Arial Narrow" w:hAnsi="Arial Narrow"/>
          <w:sz w:val="24"/>
          <w:szCs w:val="24"/>
        </w:rPr>
        <w:t xml:space="preserve"> przekazane mu przez Zamawiającemu</w:t>
      </w:r>
      <w:r w:rsidRPr="005832B7">
        <w:rPr>
          <w:rFonts w:ascii="Arial Narrow" w:hAnsi="Arial Narrow"/>
          <w:sz w:val="24"/>
          <w:szCs w:val="24"/>
        </w:rPr>
        <w:t xml:space="preserve"> wnioski o wyjaśnienie treści specyfikacji istotnych warunków zamówienia, w zakresie dotyczącym opisu przedmiotu zamówienia, wniesione przez wykonawców uczestniczących w postępowaniu o udzielenie zamówienia publicznego na roboty budowlane, które będą wykonane na podstawie dokumentacji projektowej opracowanej przez Wykonawcę</w:t>
      </w:r>
      <w:r w:rsidR="0044698C">
        <w:rPr>
          <w:rFonts w:ascii="Arial Narrow" w:hAnsi="Arial Narrow"/>
          <w:sz w:val="24"/>
          <w:szCs w:val="24"/>
        </w:rPr>
        <w:t xml:space="preserve"> w terminie </w:t>
      </w:r>
      <w:r w:rsidR="002C3FF7">
        <w:rPr>
          <w:rFonts w:ascii="Arial Narrow" w:hAnsi="Arial Narrow"/>
          <w:sz w:val="24"/>
          <w:szCs w:val="24"/>
        </w:rPr>
        <w:t>2</w:t>
      </w:r>
      <w:r w:rsidR="0044698C">
        <w:rPr>
          <w:rFonts w:ascii="Arial Narrow" w:hAnsi="Arial Narrow"/>
          <w:sz w:val="24"/>
          <w:szCs w:val="24"/>
        </w:rPr>
        <w:t xml:space="preserve"> dni.</w:t>
      </w:r>
    </w:p>
    <w:p w:rsidR="005645E7" w:rsidRPr="00E60DCC" w:rsidRDefault="005645E7">
      <w:pPr>
        <w:pStyle w:val="Akapitzlist"/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134C3E" w:rsidRPr="00E60DCC" w:rsidRDefault="006624A0" w:rsidP="002D76BB">
      <w:pPr>
        <w:pStyle w:val="Tekstpodstawowy"/>
        <w:jc w:val="center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b/>
          <w:szCs w:val="24"/>
        </w:rPr>
        <w:t>§ 2.</w:t>
      </w:r>
    </w:p>
    <w:p w:rsidR="0098311C" w:rsidRPr="00E60DCC" w:rsidRDefault="006624A0" w:rsidP="002D76BB">
      <w:pPr>
        <w:pStyle w:val="Tekstpodstawowy"/>
        <w:numPr>
          <w:ilvl w:val="0"/>
          <w:numId w:val="17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Strony ustalają, że za wykonanie przedmiotu zamówienia Zamawiający zapłaci Wykonawcy wynagrodzenie</w:t>
      </w:r>
      <w:r w:rsidR="003A6A25" w:rsidRPr="00E60DCC">
        <w:rPr>
          <w:rFonts w:ascii="Arial Narrow" w:hAnsi="Arial Narrow"/>
          <w:szCs w:val="24"/>
        </w:rPr>
        <w:t xml:space="preserve"> ryczałtowe zgodne z ofertą Wykonawcy</w:t>
      </w:r>
      <w:r w:rsidRPr="00E60DCC">
        <w:rPr>
          <w:rFonts w:ascii="Arial Narrow" w:hAnsi="Arial Narrow"/>
          <w:szCs w:val="24"/>
        </w:rPr>
        <w:t xml:space="preserve"> w wysokości: </w:t>
      </w:r>
    </w:p>
    <w:p w:rsidR="00A13AD5" w:rsidRPr="00E60DCC" w:rsidRDefault="00A13AD5" w:rsidP="00A13AD5">
      <w:pPr>
        <w:pStyle w:val="Tekstpodstawowy"/>
        <w:numPr>
          <w:ilvl w:val="2"/>
          <w:numId w:val="29"/>
        </w:numPr>
        <w:ind w:left="1134" w:hanging="425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dla zadania nr 1:</w:t>
      </w:r>
    </w:p>
    <w:p w:rsidR="005645E7" w:rsidRPr="00E60DCC" w:rsidRDefault="0098311C">
      <w:pPr>
        <w:pStyle w:val="Tekstpodstawowy"/>
        <w:numPr>
          <w:ilvl w:val="1"/>
          <w:numId w:val="17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…………………….. zł netto</w:t>
      </w:r>
    </w:p>
    <w:p w:rsidR="005645E7" w:rsidRPr="00E60DCC" w:rsidRDefault="00A13AD5">
      <w:pPr>
        <w:pStyle w:val="Tekstpodstawowy"/>
        <w:numPr>
          <w:ilvl w:val="1"/>
          <w:numId w:val="17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lastRenderedPageBreak/>
        <w:t>……………………..zł brutto</w:t>
      </w:r>
    </w:p>
    <w:p w:rsidR="00A13AD5" w:rsidRPr="00E60DCC" w:rsidRDefault="00A13AD5" w:rsidP="00A13AD5">
      <w:pPr>
        <w:pStyle w:val="Tekstpodstawowy"/>
        <w:numPr>
          <w:ilvl w:val="2"/>
          <w:numId w:val="29"/>
        </w:numPr>
        <w:ind w:left="1134" w:hanging="425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dla zadania nr 2:</w:t>
      </w:r>
    </w:p>
    <w:p w:rsidR="00A13AD5" w:rsidRPr="00E60DCC" w:rsidRDefault="00A13AD5" w:rsidP="00A13AD5">
      <w:pPr>
        <w:pStyle w:val="Tekstpodstawowy"/>
        <w:numPr>
          <w:ilvl w:val="0"/>
          <w:numId w:val="32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…………………….. zł netto</w:t>
      </w:r>
    </w:p>
    <w:p w:rsidR="00A13AD5" w:rsidRDefault="00A13AD5" w:rsidP="00A13AD5">
      <w:pPr>
        <w:pStyle w:val="Tekstpodstawowy"/>
        <w:numPr>
          <w:ilvl w:val="0"/>
          <w:numId w:val="32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 xml:space="preserve">……………………..zł brutto </w:t>
      </w:r>
    </w:p>
    <w:p w:rsidR="00D35894" w:rsidRPr="00E60DCC" w:rsidRDefault="00D35894" w:rsidP="00D35894">
      <w:pPr>
        <w:pStyle w:val="Tekstpodstawowy"/>
        <w:numPr>
          <w:ilvl w:val="2"/>
          <w:numId w:val="29"/>
        </w:numPr>
        <w:ind w:left="1134" w:hanging="425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dla zadania nr 3</w:t>
      </w:r>
      <w:r w:rsidRPr="00E60DCC">
        <w:rPr>
          <w:rFonts w:ascii="Arial Narrow" w:hAnsi="Arial Narrow"/>
          <w:szCs w:val="24"/>
        </w:rPr>
        <w:t>:</w:t>
      </w:r>
    </w:p>
    <w:p w:rsidR="00D35894" w:rsidRPr="00E60DCC" w:rsidRDefault="00D35894" w:rsidP="00D35894">
      <w:pPr>
        <w:pStyle w:val="Tekstpodstawowy"/>
        <w:numPr>
          <w:ilvl w:val="1"/>
          <w:numId w:val="17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…………………….. zł netto</w:t>
      </w:r>
    </w:p>
    <w:p w:rsidR="00D35894" w:rsidRPr="00E60DCC" w:rsidRDefault="00D35894" w:rsidP="00D35894">
      <w:pPr>
        <w:pStyle w:val="Tekstpodstawowy"/>
        <w:numPr>
          <w:ilvl w:val="1"/>
          <w:numId w:val="17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……………………..zł brutto</w:t>
      </w:r>
    </w:p>
    <w:p w:rsidR="006624A0" w:rsidRPr="00E60DCC" w:rsidRDefault="006624A0" w:rsidP="00D35894">
      <w:pPr>
        <w:pStyle w:val="Tekstpodstawowy"/>
        <w:numPr>
          <w:ilvl w:val="0"/>
          <w:numId w:val="29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 xml:space="preserve">W wynagrodzeniu określonym w ust. 1, mieszczą się </w:t>
      </w:r>
      <w:r w:rsidRPr="00E60DCC">
        <w:rPr>
          <w:rFonts w:ascii="Arial Narrow" w:hAnsi="Arial Narrow"/>
          <w:b/>
          <w:szCs w:val="24"/>
        </w:rPr>
        <w:t>wszelkie</w:t>
      </w:r>
      <w:r w:rsidRPr="00E60DCC">
        <w:rPr>
          <w:rFonts w:ascii="Arial Narrow" w:hAnsi="Arial Narrow"/>
          <w:szCs w:val="24"/>
        </w:rPr>
        <w:t xml:space="preserve"> koszty wykonania przedmiotu Umowy, związane z prawidłową i właściwą realizacją przedmiotu zamówienia.</w:t>
      </w:r>
      <w:r w:rsidR="003A6A25" w:rsidRPr="00E60DCC">
        <w:rPr>
          <w:rFonts w:ascii="Arial Narrow" w:hAnsi="Arial Narrow"/>
          <w:szCs w:val="24"/>
        </w:rPr>
        <w:t xml:space="preserve"> </w:t>
      </w:r>
    </w:p>
    <w:p w:rsidR="006624A0" w:rsidRPr="00E60DCC" w:rsidRDefault="006624A0" w:rsidP="00D35894">
      <w:pPr>
        <w:pStyle w:val="Tekstpodstawowy"/>
        <w:numPr>
          <w:ilvl w:val="0"/>
          <w:numId w:val="29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W przypadku przerwania wykonywania prac projektowych z powodu okoliczności, za które odpowiedzialność ponosi Zamawiający, wysokość wynagrodzenia za wykonane do dnia przerwania prace ustalona będzie na podstawie protokołu zaawansowania prac.</w:t>
      </w:r>
    </w:p>
    <w:p w:rsidR="006624A0" w:rsidRPr="00E60DCC" w:rsidRDefault="006624A0" w:rsidP="00D35894">
      <w:pPr>
        <w:pStyle w:val="Bezodstpw"/>
        <w:numPr>
          <w:ilvl w:val="0"/>
          <w:numId w:val="29"/>
        </w:numPr>
        <w:jc w:val="both"/>
        <w:rPr>
          <w:rFonts w:ascii="Arial Narrow" w:eastAsia="Arial Unicode MS" w:hAnsi="Arial Narrow"/>
          <w:szCs w:val="24"/>
        </w:rPr>
      </w:pPr>
      <w:r w:rsidRPr="00E60DCC">
        <w:rPr>
          <w:rFonts w:ascii="Arial Narrow" w:eastAsia="Arial Unicode MS" w:hAnsi="Arial Narrow"/>
          <w:szCs w:val="24"/>
        </w:rPr>
        <w:t>Podstawą do rozliczenia pomiędzy Zamawiającym a Wykonawcą będzie faktura VAT</w:t>
      </w:r>
      <w:r w:rsidR="0098311C" w:rsidRPr="00E60DCC">
        <w:rPr>
          <w:rFonts w:ascii="Arial Narrow" w:eastAsia="Arial Unicode MS" w:hAnsi="Arial Narrow"/>
          <w:szCs w:val="24"/>
        </w:rPr>
        <w:t>/rachunek</w:t>
      </w:r>
      <w:r w:rsidRPr="00E60DCC">
        <w:rPr>
          <w:rFonts w:ascii="Arial Narrow" w:eastAsia="Arial Unicode MS" w:hAnsi="Arial Narrow"/>
          <w:szCs w:val="24"/>
        </w:rPr>
        <w:t xml:space="preserve"> oraz protokół zdawczo-odbiorczy podpisany przez obie strony umowy, potwierdzający przyjęcie przez Zamawiającego wykonanego przedmiotu Umowy.</w:t>
      </w:r>
    </w:p>
    <w:p w:rsidR="006624A0" w:rsidRPr="00E60DCC" w:rsidRDefault="006624A0" w:rsidP="00D35894">
      <w:pPr>
        <w:pStyle w:val="Bezodstpw"/>
        <w:numPr>
          <w:ilvl w:val="0"/>
          <w:numId w:val="29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eastAsia="Arial Unicode MS" w:hAnsi="Arial Narrow"/>
          <w:szCs w:val="24"/>
        </w:rPr>
        <w:t>Wynagrodzenie, o którym mowa w ust. 1</w:t>
      </w:r>
      <w:r w:rsidR="00C20092" w:rsidRPr="00E60DCC">
        <w:rPr>
          <w:rFonts w:ascii="Arial Narrow" w:eastAsia="Arial Unicode MS" w:hAnsi="Arial Narrow"/>
          <w:szCs w:val="24"/>
        </w:rPr>
        <w:t xml:space="preserve"> </w:t>
      </w:r>
      <w:r w:rsidR="00C20092" w:rsidRPr="00E60DCC">
        <w:rPr>
          <w:rFonts w:ascii="Arial Narrow" w:hAnsi="Arial Narrow"/>
          <w:szCs w:val="24"/>
        </w:rPr>
        <w:t>niniejszego paragrafu,</w:t>
      </w:r>
      <w:r w:rsidRPr="00E60DCC">
        <w:rPr>
          <w:rFonts w:ascii="Arial Narrow" w:eastAsia="Arial Unicode MS" w:hAnsi="Arial Narrow"/>
          <w:szCs w:val="24"/>
        </w:rPr>
        <w:t xml:space="preserve"> będzie płatne przelewem w terminie do 14 dni od daty otrzymania prawidłowo wystawionej faktury VAT</w:t>
      </w:r>
      <w:r w:rsidR="0098311C" w:rsidRPr="00E60DCC">
        <w:rPr>
          <w:rFonts w:ascii="Arial Narrow" w:eastAsia="Arial Unicode MS" w:hAnsi="Arial Narrow"/>
          <w:szCs w:val="24"/>
        </w:rPr>
        <w:t>/ rachunek</w:t>
      </w:r>
      <w:r w:rsidRPr="00E60DCC">
        <w:rPr>
          <w:rFonts w:ascii="Arial Narrow" w:eastAsia="Arial Unicode MS" w:hAnsi="Arial Narrow"/>
          <w:szCs w:val="24"/>
        </w:rPr>
        <w:t xml:space="preserve"> przez Zamawiającego, na rachun</w:t>
      </w:r>
      <w:r w:rsidR="00E07DCB" w:rsidRPr="00E60DCC">
        <w:rPr>
          <w:rFonts w:ascii="Arial Narrow" w:eastAsia="Arial Unicode MS" w:hAnsi="Arial Narrow"/>
          <w:szCs w:val="24"/>
        </w:rPr>
        <w:t xml:space="preserve">ek bankowy Wykonawcy wskazany w </w:t>
      </w:r>
      <w:r w:rsidRPr="00E60DCC">
        <w:rPr>
          <w:rFonts w:ascii="Arial Narrow" w:eastAsia="Arial Unicode MS" w:hAnsi="Arial Narrow"/>
          <w:szCs w:val="24"/>
        </w:rPr>
        <w:t>wystawionej przez Wykonawcę fakturze VAT</w:t>
      </w:r>
      <w:r w:rsidR="0098311C" w:rsidRPr="00E60DCC">
        <w:rPr>
          <w:rFonts w:ascii="Arial Narrow" w:eastAsia="Arial Unicode MS" w:hAnsi="Arial Narrow"/>
          <w:szCs w:val="24"/>
        </w:rPr>
        <w:t>/ rachunku</w:t>
      </w:r>
      <w:r w:rsidRPr="00E60DCC">
        <w:rPr>
          <w:rFonts w:ascii="Arial Narrow" w:eastAsia="Arial Unicode MS" w:hAnsi="Arial Narrow"/>
          <w:szCs w:val="24"/>
        </w:rPr>
        <w:t>.</w:t>
      </w:r>
    </w:p>
    <w:p w:rsidR="006624A0" w:rsidRPr="00E60DCC" w:rsidRDefault="006624A0" w:rsidP="00D35894">
      <w:pPr>
        <w:pStyle w:val="Tekstpodstawowywcity"/>
        <w:numPr>
          <w:ilvl w:val="0"/>
          <w:numId w:val="29"/>
        </w:numPr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Za datę zapłaty strony uznają datę złożenia przez Zamawiającego polecenia przelewu bankowego.</w:t>
      </w:r>
    </w:p>
    <w:p w:rsidR="0021360F" w:rsidRPr="00E60DCC" w:rsidRDefault="0021360F" w:rsidP="00D35894">
      <w:pPr>
        <w:pStyle w:val="Akapitzlist"/>
        <w:numPr>
          <w:ilvl w:val="0"/>
          <w:numId w:val="29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Podpisanie protokołu odbioru nie oznacza potwierdzenia braku wad fizycznych i prawnych dokumentacji projektowej oraz ich kompletności.</w:t>
      </w:r>
    </w:p>
    <w:p w:rsidR="005645E7" w:rsidRPr="00E60DCC" w:rsidRDefault="005645E7">
      <w:pPr>
        <w:pStyle w:val="Tekstpodstawowywcity"/>
        <w:ind w:left="720"/>
        <w:rPr>
          <w:rFonts w:ascii="Arial Narrow" w:hAnsi="Arial Narrow"/>
          <w:szCs w:val="24"/>
        </w:rPr>
      </w:pPr>
    </w:p>
    <w:p w:rsidR="006624A0" w:rsidRPr="00E60DCC" w:rsidRDefault="006624A0" w:rsidP="002D76BB">
      <w:pPr>
        <w:pStyle w:val="Tekstpodstawowy"/>
        <w:jc w:val="both"/>
        <w:rPr>
          <w:rFonts w:ascii="Arial Narrow" w:hAnsi="Arial Narrow"/>
          <w:szCs w:val="24"/>
        </w:rPr>
      </w:pPr>
    </w:p>
    <w:p w:rsidR="00A138B1" w:rsidRPr="00E60DCC" w:rsidRDefault="006624A0" w:rsidP="002D76BB">
      <w:pPr>
        <w:pStyle w:val="Tekstpodstawowy"/>
        <w:jc w:val="center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b/>
          <w:szCs w:val="24"/>
        </w:rPr>
        <w:t>§ 3.</w:t>
      </w:r>
    </w:p>
    <w:p w:rsidR="006624A0" w:rsidRPr="00E60DCC" w:rsidRDefault="006624A0" w:rsidP="002D76BB">
      <w:pPr>
        <w:pStyle w:val="Tekstpodstawowy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 xml:space="preserve">Strony ustalają, że realizacja zamówienia nastąpi w terminie </w:t>
      </w:r>
      <w:r w:rsidR="005A7323">
        <w:rPr>
          <w:rFonts w:ascii="Arial Narrow" w:hAnsi="Arial Narrow"/>
          <w:szCs w:val="24"/>
        </w:rPr>
        <w:t>…………………………..</w:t>
      </w:r>
      <w:r w:rsidR="00870F8A" w:rsidRPr="00E60DCC">
        <w:rPr>
          <w:rFonts w:ascii="Arial Narrow" w:hAnsi="Arial Narrow"/>
          <w:szCs w:val="24"/>
        </w:rPr>
        <w:t>,</w:t>
      </w:r>
      <w:r w:rsidRPr="00E60DCC">
        <w:rPr>
          <w:rFonts w:ascii="Arial Narrow" w:hAnsi="Arial Narrow"/>
          <w:szCs w:val="24"/>
        </w:rPr>
        <w:t xml:space="preserve"> zgod</w:t>
      </w:r>
      <w:r w:rsidR="00870F8A" w:rsidRPr="00E60DCC">
        <w:rPr>
          <w:rFonts w:ascii="Arial Narrow" w:hAnsi="Arial Narrow"/>
          <w:szCs w:val="24"/>
        </w:rPr>
        <w:t>nie z treścią oferty Wykonawcy.</w:t>
      </w:r>
    </w:p>
    <w:p w:rsidR="00870F8A" w:rsidRPr="00E60DCC" w:rsidRDefault="00870F8A" w:rsidP="002D76BB">
      <w:pPr>
        <w:pStyle w:val="Tekstpodstawowy"/>
        <w:ind w:left="720"/>
        <w:jc w:val="both"/>
        <w:rPr>
          <w:rFonts w:ascii="Arial Narrow" w:hAnsi="Arial Narrow"/>
          <w:szCs w:val="24"/>
        </w:rPr>
      </w:pPr>
    </w:p>
    <w:p w:rsidR="00584DD8" w:rsidRPr="00E60DCC" w:rsidRDefault="006624A0" w:rsidP="002D76BB">
      <w:pPr>
        <w:pStyle w:val="Bezodstpw"/>
        <w:ind w:left="360" w:hanging="360"/>
        <w:jc w:val="center"/>
        <w:rPr>
          <w:rFonts w:ascii="Arial Narrow" w:hAnsi="Arial Narrow"/>
          <w:b/>
          <w:szCs w:val="24"/>
        </w:rPr>
      </w:pPr>
      <w:r w:rsidRPr="00E60DCC">
        <w:rPr>
          <w:rFonts w:ascii="Arial Narrow" w:hAnsi="Arial Narrow"/>
          <w:b/>
          <w:szCs w:val="24"/>
        </w:rPr>
        <w:t>§ 4.</w:t>
      </w:r>
    </w:p>
    <w:p w:rsidR="006624A0" w:rsidRPr="00E60DCC" w:rsidRDefault="006624A0" w:rsidP="002D76BB">
      <w:pPr>
        <w:pStyle w:val="Bezodstpw"/>
        <w:ind w:left="360" w:firstLine="66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1.</w:t>
      </w:r>
      <w:r w:rsidR="003D5E82" w:rsidRPr="00E60DCC">
        <w:rPr>
          <w:rFonts w:ascii="Arial Narrow" w:hAnsi="Arial Narrow"/>
          <w:b/>
          <w:szCs w:val="24"/>
        </w:rPr>
        <w:tab/>
      </w:r>
      <w:r w:rsidRPr="00E60DCC">
        <w:rPr>
          <w:rFonts w:ascii="Arial Narrow" w:hAnsi="Arial Narrow"/>
          <w:szCs w:val="24"/>
        </w:rPr>
        <w:t>Wykonawca zapłaci Zamawiającemu karę umowną w przypadku:</w:t>
      </w:r>
    </w:p>
    <w:p w:rsidR="003D5E82" w:rsidRPr="00E60DCC" w:rsidRDefault="003D5E82" w:rsidP="002D76BB">
      <w:pPr>
        <w:pStyle w:val="Bezodstpw"/>
        <w:ind w:left="1418" w:hanging="709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a)</w:t>
      </w:r>
      <w:r w:rsidRPr="00E60DCC">
        <w:rPr>
          <w:rFonts w:ascii="Arial Narrow" w:hAnsi="Arial Narrow"/>
          <w:szCs w:val="24"/>
        </w:rPr>
        <w:tab/>
      </w:r>
      <w:r w:rsidR="006624A0" w:rsidRPr="00E60DCC">
        <w:rPr>
          <w:rFonts w:ascii="Arial Narrow" w:hAnsi="Arial Narrow"/>
          <w:szCs w:val="24"/>
        </w:rPr>
        <w:t xml:space="preserve">niedotrzymania terminu wykonania </w:t>
      </w:r>
      <w:r w:rsidR="00584DD8" w:rsidRPr="00E60DCC">
        <w:rPr>
          <w:rFonts w:ascii="Arial Narrow" w:hAnsi="Arial Narrow"/>
          <w:szCs w:val="24"/>
        </w:rPr>
        <w:t xml:space="preserve">przedmiotu umowy </w:t>
      </w:r>
      <w:r w:rsidR="006624A0" w:rsidRPr="00E60DCC">
        <w:rPr>
          <w:rFonts w:ascii="Arial Narrow" w:hAnsi="Arial Narrow"/>
          <w:szCs w:val="24"/>
        </w:rPr>
        <w:t xml:space="preserve">w wysokości równej 1% należnego Wykonawcy wynagrodzenia brutto, o którym mowa w § 2 ust. 1 niniejszej Umowy, za każdy dzień </w:t>
      </w:r>
      <w:r w:rsidR="00C47D81" w:rsidRPr="00E60DCC">
        <w:rPr>
          <w:rFonts w:ascii="Arial Narrow" w:hAnsi="Arial Narrow"/>
          <w:szCs w:val="24"/>
        </w:rPr>
        <w:t>zwłoki</w:t>
      </w:r>
      <w:r w:rsidR="006624A0" w:rsidRPr="00E60DCC">
        <w:rPr>
          <w:rFonts w:ascii="Arial Narrow" w:hAnsi="Arial Narrow"/>
          <w:szCs w:val="24"/>
        </w:rPr>
        <w:t>, licząc od dnia następującego po upływie terminu wskazanego w § 3 niniejszej Umowy;</w:t>
      </w:r>
    </w:p>
    <w:p w:rsidR="003D5E82" w:rsidRPr="00E60DCC" w:rsidRDefault="003D5E82" w:rsidP="002D76BB">
      <w:pPr>
        <w:pStyle w:val="Bezodstpw"/>
        <w:ind w:left="1418" w:hanging="709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b)</w:t>
      </w:r>
      <w:r w:rsidRPr="00E60DCC">
        <w:rPr>
          <w:rFonts w:ascii="Arial Narrow" w:hAnsi="Arial Narrow"/>
          <w:szCs w:val="24"/>
        </w:rPr>
        <w:tab/>
      </w:r>
      <w:r w:rsidR="006624A0" w:rsidRPr="00E60DCC">
        <w:rPr>
          <w:rFonts w:ascii="Arial Narrow" w:eastAsia="Arial Unicode MS" w:hAnsi="Arial Narrow"/>
          <w:szCs w:val="24"/>
        </w:rPr>
        <w:t>odstąpienia od umowy przez Wykonawcę z powodów innych niż ni</w:t>
      </w:r>
      <w:r w:rsidR="00764FD7" w:rsidRPr="00E60DCC">
        <w:rPr>
          <w:rFonts w:ascii="Arial Narrow" w:eastAsia="Arial Unicode MS" w:hAnsi="Arial Narrow"/>
          <w:szCs w:val="24"/>
        </w:rPr>
        <w:t>ewywiązanie się Zamawiającego z </w:t>
      </w:r>
      <w:r w:rsidR="006624A0" w:rsidRPr="00E60DCC">
        <w:rPr>
          <w:rFonts w:ascii="Arial Narrow" w:eastAsia="Arial Unicode MS" w:hAnsi="Arial Narrow"/>
          <w:szCs w:val="24"/>
        </w:rPr>
        <w:t>warunków umowy, w wysokości 10% należnego Wykonawcy wynagrodzenia brutto, o którym mowa w § 2 ust. 1 niniejszej Umowy;</w:t>
      </w:r>
    </w:p>
    <w:p w:rsidR="006624A0" w:rsidRDefault="003D5E82" w:rsidP="002D76BB">
      <w:pPr>
        <w:pStyle w:val="Bezodstpw"/>
        <w:ind w:left="1418" w:hanging="709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c)</w:t>
      </w:r>
      <w:r w:rsidRPr="00E60DCC">
        <w:rPr>
          <w:rFonts w:ascii="Arial Narrow" w:hAnsi="Arial Narrow"/>
          <w:szCs w:val="24"/>
        </w:rPr>
        <w:tab/>
      </w:r>
      <w:r w:rsidR="006624A0" w:rsidRPr="00E60DCC">
        <w:rPr>
          <w:rFonts w:ascii="Arial Narrow" w:hAnsi="Arial Narrow"/>
          <w:szCs w:val="24"/>
        </w:rPr>
        <w:t xml:space="preserve">odstąpienia od umowy przez Zamawiającego wskutek okoliczności, </w:t>
      </w:r>
      <w:r w:rsidR="00764FD7" w:rsidRPr="00E60DCC">
        <w:rPr>
          <w:rFonts w:ascii="Arial Narrow" w:hAnsi="Arial Narrow"/>
          <w:szCs w:val="24"/>
        </w:rPr>
        <w:t>za które odpowiada Wykonawca, w </w:t>
      </w:r>
      <w:r w:rsidR="006624A0" w:rsidRPr="00E60DCC">
        <w:rPr>
          <w:rFonts w:ascii="Arial Narrow" w:hAnsi="Arial Narrow"/>
          <w:szCs w:val="24"/>
        </w:rPr>
        <w:t>wysokości 10% należnego Wykonawcy wynagrodzenia brutto, o którym mowa w § 2 ust. 1 niniejszej Umowy.</w:t>
      </w:r>
    </w:p>
    <w:p w:rsidR="00475AEF" w:rsidRDefault="00475AEF" w:rsidP="002D76BB">
      <w:pPr>
        <w:pStyle w:val="Bezodstpw"/>
        <w:ind w:left="1418" w:hanging="709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d)</w:t>
      </w:r>
      <w:r>
        <w:rPr>
          <w:rFonts w:ascii="Arial Narrow" w:hAnsi="Arial Narrow"/>
          <w:szCs w:val="24"/>
        </w:rPr>
        <w:tab/>
      </w:r>
      <w:r w:rsidRPr="00475AEF">
        <w:rPr>
          <w:rFonts w:ascii="Arial Narrow" w:hAnsi="Arial Narrow"/>
          <w:szCs w:val="24"/>
        </w:rPr>
        <w:t>opóźnienie w usunięciu wad dokumentacji projektowej stwierdzonych w trakcie postępowania o udzielenie zamówienia publicznego na wykonanie robót budowlanych w oparciu o dokumentację projektową opracowaną przez Wykonawcę, w okresie realizacji tych robót budowlanych, albo w okr</w:t>
      </w:r>
      <w:r w:rsidR="0044698C">
        <w:rPr>
          <w:rFonts w:ascii="Arial Narrow" w:hAnsi="Arial Narrow"/>
          <w:szCs w:val="24"/>
        </w:rPr>
        <w:t>esie rękojmi, o którym mowa w § 6 ust.2</w:t>
      </w:r>
      <w:r w:rsidRPr="00475AEF">
        <w:rPr>
          <w:rFonts w:ascii="Arial Narrow" w:hAnsi="Arial Narrow"/>
          <w:szCs w:val="24"/>
        </w:rPr>
        <w:t xml:space="preserve"> umowy – w wysokości 0,5% wynagrodzenia ryczałto</w:t>
      </w:r>
      <w:r w:rsidR="0044698C">
        <w:rPr>
          <w:rFonts w:ascii="Arial Narrow" w:hAnsi="Arial Narrow"/>
          <w:szCs w:val="24"/>
        </w:rPr>
        <w:t>wego brutto, o którym mowa w § 2</w:t>
      </w:r>
      <w:r w:rsidRPr="00475AEF">
        <w:rPr>
          <w:rFonts w:ascii="Arial Narrow" w:hAnsi="Arial Narrow"/>
          <w:szCs w:val="24"/>
        </w:rPr>
        <w:t xml:space="preserve"> ust. 1 niniejszej um</w:t>
      </w:r>
      <w:r w:rsidR="0044698C">
        <w:rPr>
          <w:rFonts w:ascii="Arial Narrow" w:hAnsi="Arial Narrow"/>
          <w:szCs w:val="24"/>
        </w:rPr>
        <w:t xml:space="preserve">owy, za każdy dzień opóźnienia. Przy czym </w:t>
      </w:r>
      <w:r w:rsidRPr="00475AEF">
        <w:rPr>
          <w:rFonts w:ascii="Arial Narrow" w:hAnsi="Arial Narrow"/>
          <w:szCs w:val="24"/>
        </w:rPr>
        <w:t>termin opóźnienia liczony będzie od następnego dnia od terminu ustalonego</w:t>
      </w:r>
      <w:r w:rsidR="0044698C">
        <w:rPr>
          <w:rFonts w:ascii="Arial Narrow" w:hAnsi="Arial Narrow"/>
          <w:szCs w:val="24"/>
        </w:rPr>
        <w:t xml:space="preserve"> przez Zamawiającego</w:t>
      </w:r>
      <w:r w:rsidRPr="00475AEF">
        <w:rPr>
          <w:rFonts w:ascii="Arial Narrow" w:hAnsi="Arial Narrow"/>
          <w:szCs w:val="24"/>
        </w:rPr>
        <w:t xml:space="preserve"> na usunięcie wad</w:t>
      </w:r>
      <w:r w:rsidR="0044698C">
        <w:rPr>
          <w:rFonts w:ascii="Arial Narrow" w:hAnsi="Arial Narrow"/>
          <w:szCs w:val="24"/>
        </w:rPr>
        <w:t>.</w:t>
      </w:r>
    </w:p>
    <w:p w:rsidR="0044698C" w:rsidRPr="00E60DCC" w:rsidRDefault="0044698C" w:rsidP="002D76BB">
      <w:pPr>
        <w:pStyle w:val="Bezodstpw"/>
        <w:ind w:left="1418" w:hanging="709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e)</w:t>
      </w:r>
      <w:r>
        <w:rPr>
          <w:rFonts w:ascii="Arial Narrow" w:hAnsi="Arial Narrow"/>
          <w:szCs w:val="24"/>
        </w:rPr>
        <w:tab/>
      </w:r>
      <w:r w:rsidRPr="0044698C">
        <w:rPr>
          <w:rFonts w:ascii="Arial Narrow" w:hAnsi="Arial Narrow"/>
          <w:szCs w:val="24"/>
        </w:rPr>
        <w:t xml:space="preserve">opóźnienie w udzieleniu odpowiedzi na zapytania wykonawców postawione w trakcie postępowania o udzielenie zamówienia publicznego na wykonanie robót budowlanych w oparciu o dokumentację projektową opracowaną przez Wykonawcę – w wysokości 0,1% </w:t>
      </w:r>
      <w:r w:rsidRPr="0044698C">
        <w:rPr>
          <w:rFonts w:ascii="Arial Narrow" w:hAnsi="Arial Narrow"/>
          <w:szCs w:val="24"/>
        </w:rPr>
        <w:lastRenderedPageBreak/>
        <w:t xml:space="preserve">wynagrodzenia ryczałtowego brutto, o którym mowa w </w:t>
      </w:r>
      <w:r>
        <w:rPr>
          <w:rFonts w:ascii="Arial Narrow" w:hAnsi="Arial Narrow"/>
          <w:szCs w:val="24"/>
        </w:rPr>
        <w:t>§ 2</w:t>
      </w:r>
      <w:r w:rsidRPr="0044698C">
        <w:rPr>
          <w:rFonts w:ascii="Arial Narrow" w:hAnsi="Arial Narrow"/>
          <w:szCs w:val="24"/>
        </w:rPr>
        <w:t xml:space="preserve"> ust. 1 niniejszej umowy, za każdy dzień opóźnienia, w stos</w:t>
      </w:r>
      <w:r>
        <w:rPr>
          <w:rFonts w:ascii="Arial Narrow" w:hAnsi="Arial Narrow"/>
          <w:szCs w:val="24"/>
        </w:rPr>
        <w:t>unku do terminu wskazanego w § 1 ust. 10</w:t>
      </w:r>
      <w:r w:rsidRPr="0044698C">
        <w:rPr>
          <w:rFonts w:ascii="Arial Narrow" w:hAnsi="Arial Narrow"/>
          <w:szCs w:val="24"/>
        </w:rPr>
        <w:t xml:space="preserve"> umowy</w:t>
      </w:r>
    </w:p>
    <w:p w:rsidR="006624A0" w:rsidRPr="00E60DCC" w:rsidRDefault="003D5E82" w:rsidP="002D76BB">
      <w:pPr>
        <w:pStyle w:val="Bezodstpw"/>
        <w:ind w:left="709" w:hanging="283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2.</w:t>
      </w:r>
      <w:r w:rsidRPr="00E60DCC">
        <w:rPr>
          <w:rFonts w:ascii="Arial Narrow" w:hAnsi="Arial Narrow"/>
          <w:szCs w:val="24"/>
        </w:rPr>
        <w:tab/>
      </w:r>
      <w:r w:rsidR="006624A0" w:rsidRPr="00E60DCC">
        <w:rPr>
          <w:rFonts w:ascii="Arial Narrow" w:hAnsi="Arial Narrow"/>
          <w:szCs w:val="24"/>
        </w:rPr>
        <w:t>Zamawiający zastrzega sobie prawo odszkodowania uzupełniającego przewyższającego wysokość kar umownych, o których mowa w ust. 1 niniejsze</w:t>
      </w:r>
      <w:r w:rsidR="00366C84" w:rsidRPr="00E60DCC">
        <w:rPr>
          <w:rFonts w:ascii="Arial Narrow" w:hAnsi="Arial Narrow"/>
          <w:szCs w:val="24"/>
        </w:rPr>
        <w:t>go paragrafu</w:t>
      </w:r>
      <w:r w:rsidR="006624A0" w:rsidRPr="00E60DCC">
        <w:rPr>
          <w:rFonts w:ascii="Arial Narrow" w:hAnsi="Arial Narrow"/>
          <w:szCs w:val="24"/>
        </w:rPr>
        <w:t xml:space="preserve">, do wysokości rzeczywiście poniesionej szkody. </w:t>
      </w:r>
      <w:r w:rsidR="00764FD7" w:rsidRPr="00E60DCC">
        <w:rPr>
          <w:rFonts w:ascii="Arial Narrow" w:hAnsi="Arial Narrow"/>
          <w:szCs w:val="24"/>
        </w:rPr>
        <w:t>Nie dotyczy to </w:t>
      </w:r>
      <w:r w:rsidR="006624A0" w:rsidRPr="00E60DCC">
        <w:rPr>
          <w:rFonts w:ascii="Arial Narrow" w:hAnsi="Arial Narrow"/>
          <w:szCs w:val="24"/>
        </w:rPr>
        <w:t xml:space="preserve">utraconych korzyści. </w:t>
      </w:r>
    </w:p>
    <w:p w:rsidR="006624A0" w:rsidRPr="00E60DCC" w:rsidRDefault="003D5E82" w:rsidP="002D76BB">
      <w:pPr>
        <w:pStyle w:val="Tekstpodstawowy"/>
        <w:ind w:left="709" w:hanging="283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3.</w:t>
      </w:r>
      <w:r w:rsidRPr="00E60DCC">
        <w:rPr>
          <w:rFonts w:ascii="Arial Narrow" w:hAnsi="Arial Narrow"/>
          <w:szCs w:val="24"/>
        </w:rPr>
        <w:tab/>
      </w:r>
      <w:r w:rsidR="006624A0" w:rsidRPr="00E60DCC">
        <w:rPr>
          <w:rFonts w:ascii="Arial Narrow" w:eastAsia="Arial Unicode MS" w:hAnsi="Arial Narrow"/>
          <w:szCs w:val="24"/>
        </w:rPr>
        <w:t xml:space="preserve">Kary umowne, o których mowa w ust. 1 </w:t>
      </w:r>
      <w:r w:rsidR="00366C84" w:rsidRPr="00E60DCC">
        <w:rPr>
          <w:rFonts w:ascii="Arial Narrow" w:hAnsi="Arial Narrow"/>
          <w:szCs w:val="24"/>
        </w:rPr>
        <w:t xml:space="preserve">niniejszego paragrafu </w:t>
      </w:r>
      <w:r w:rsidR="006624A0" w:rsidRPr="00E60DCC">
        <w:rPr>
          <w:rFonts w:ascii="Arial Narrow" w:eastAsia="Arial Unicode MS" w:hAnsi="Arial Narrow"/>
          <w:szCs w:val="24"/>
        </w:rPr>
        <w:t>mogą być potrącane z wynagrodzenia przy płatności dokonywanej na podstawie faktury VAT</w:t>
      </w:r>
      <w:r w:rsidR="0072486D">
        <w:rPr>
          <w:rFonts w:ascii="Arial Narrow" w:eastAsia="Arial Unicode MS" w:hAnsi="Arial Narrow"/>
          <w:szCs w:val="24"/>
        </w:rPr>
        <w:t xml:space="preserve"> </w:t>
      </w:r>
      <w:r w:rsidR="00366C84" w:rsidRPr="00E60DCC">
        <w:rPr>
          <w:rFonts w:ascii="Arial Narrow" w:eastAsia="Arial Unicode MS" w:hAnsi="Arial Narrow"/>
          <w:szCs w:val="24"/>
        </w:rPr>
        <w:t>zgodnie z</w:t>
      </w:r>
      <w:r w:rsidR="006624A0" w:rsidRPr="00E60DCC">
        <w:rPr>
          <w:rFonts w:ascii="Arial Narrow" w:eastAsia="Arial Unicode MS" w:hAnsi="Arial Narrow"/>
          <w:szCs w:val="24"/>
        </w:rPr>
        <w:t xml:space="preserve"> przepis</w:t>
      </w:r>
      <w:r w:rsidR="00366C84" w:rsidRPr="00E60DCC">
        <w:rPr>
          <w:rFonts w:ascii="Arial Narrow" w:eastAsia="Arial Unicode MS" w:hAnsi="Arial Narrow"/>
          <w:szCs w:val="24"/>
        </w:rPr>
        <w:t>ami</w:t>
      </w:r>
      <w:r w:rsidR="006624A0" w:rsidRPr="00E60DCC">
        <w:rPr>
          <w:rFonts w:ascii="Arial Narrow" w:eastAsia="Arial Unicode MS" w:hAnsi="Arial Narrow"/>
          <w:szCs w:val="24"/>
        </w:rPr>
        <w:t xml:space="preserve"> Kodeksu Cywilnego, na co Wykonawca wyraża zgodę.</w:t>
      </w:r>
    </w:p>
    <w:p w:rsidR="006624A0" w:rsidRPr="00E60DCC" w:rsidRDefault="006624A0" w:rsidP="002D76BB">
      <w:pPr>
        <w:pStyle w:val="Tekstpodstawowy"/>
        <w:tabs>
          <w:tab w:val="left" w:pos="7470"/>
        </w:tabs>
        <w:jc w:val="both"/>
        <w:rPr>
          <w:rFonts w:ascii="Arial Narrow" w:hAnsi="Arial Narrow"/>
          <w:b/>
          <w:szCs w:val="24"/>
        </w:rPr>
      </w:pPr>
    </w:p>
    <w:p w:rsidR="00646B2C" w:rsidRPr="00E60DCC" w:rsidRDefault="006624A0" w:rsidP="002D76BB">
      <w:pPr>
        <w:pStyle w:val="Tekstpodstawowy"/>
        <w:jc w:val="center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b/>
          <w:szCs w:val="24"/>
        </w:rPr>
        <w:t>§ 5.</w:t>
      </w:r>
    </w:p>
    <w:p w:rsidR="006624A0" w:rsidRPr="00E60DCC" w:rsidRDefault="006624A0" w:rsidP="002D76BB">
      <w:pPr>
        <w:pStyle w:val="Tekstpodstawowy"/>
        <w:numPr>
          <w:ilvl w:val="0"/>
          <w:numId w:val="21"/>
        </w:numPr>
        <w:ind w:left="709" w:hanging="283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 xml:space="preserve">Oprócz wypadków wymienionych w Kodeksie Cywilnym Zamawiającemu przysługuje prawo odstąpienia od umowy </w:t>
      </w:r>
      <w:r w:rsidR="00C47D81" w:rsidRPr="00E60DCC">
        <w:rPr>
          <w:rFonts w:ascii="Arial Narrow" w:hAnsi="Arial Narrow"/>
          <w:szCs w:val="24"/>
        </w:rPr>
        <w:t xml:space="preserve">w całości lub w części </w:t>
      </w:r>
      <w:r w:rsidRPr="00E60DCC">
        <w:rPr>
          <w:rFonts w:ascii="Arial Narrow" w:hAnsi="Arial Narrow"/>
          <w:szCs w:val="24"/>
        </w:rPr>
        <w:t>w podanych niżej przypadkach:</w:t>
      </w:r>
    </w:p>
    <w:p w:rsidR="006624A0" w:rsidRPr="00E60DCC" w:rsidRDefault="006624A0" w:rsidP="002D76BB">
      <w:pPr>
        <w:pStyle w:val="Tekstpodstawowy"/>
        <w:numPr>
          <w:ilvl w:val="1"/>
          <w:numId w:val="21"/>
        </w:numPr>
        <w:ind w:left="1418" w:hanging="709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w razie wystąpienia istotnej zmiany okoliczności powodującej, że wykonanie umowy nie leży w interesie publicznym, czego nie można było przewidzieć w chwili zawarcia umowy;</w:t>
      </w:r>
    </w:p>
    <w:p w:rsidR="00C47D81" w:rsidRPr="00E60DCC" w:rsidRDefault="00C47D81" w:rsidP="002D76BB">
      <w:pPr>
        <w:pStyle w:val="Tekstpodstawowy"/>
        <w:numPr>
          <w:ilvl w:val="1"/>
          <w:numId w:val="21"/>
        </w:numPr>
        <w:ind w:left="1418" w:hanging="709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zwłoki w realizacji przedmiotu umowy</w:t>
      </w:r>
    </w:p>
    <w:p w:rsidR="005645E7" w:rsidRPr="00E60DCC" w:rsidRDefault="00C47D81">
      <w:pPr>
        <w:pStyle w:val="Tekstpodstawowy"/>
        <w:numPr>
          <w:ilvl w:val="1"/>
          <w:numId w:val="21"/>
        </w:numPr>
        <w:ind w:left="1418" w:hanging="709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jeżeli wykonawca opóźnia się z rozpoczęciem lub wykończeniem dzieła tak dalece, że nie jest prawdopodobne, żeby zdołał je ukończyć w czasie umówionym</w:t>
      </w:r>
    </w:p>
    <w:p w:rsidR="00475AEF" w:rsidRPr="00475AEF" w:rsidRDefault="0003568B" w:rsidP="00475AEF">
      <w:pPr>
        <w:pStyle w:val="Tekstpodstawowy"/>
        <w:numPr>
          <w:ilvl w:val="1"/>
          <w:numId w:val="21"/>
        </w:numPr>
        <w:ind w:left="1418" w:hanging="709"/>
        <w:jc w:val="both"/>
        <w:rPr>
          <w:rFonts w:ascii="Arial Narrow" w:hAnsi="Arial Narrow"/>
          <w:szCs w:val="24"/>
        </w:rPr>
      </w:pPr>
      <w:r w:rsidRPr="00475AEF">
        <w:rPr>
          <w:rFonts w:ascii="Arial Narrow" w:hAnsi="Arial Narrow"/>
          <w:szCs w:val="24"/>
        </w:rPr>
        <w:t>wykonuje przedmiot umowy w sposób wadliwy albo sprzeczny z Umową lub obowiązującymi przepisami pomimo dwukrotnego przedstawienia uwag przez Zamawiającego.</w:t>
      </w:r>
    </w:p>
    <w:p w:rsidR="005645E7" w:rsidRPr="00E60DCC" w:rsidRDefault="00FD5842">
      <w:pPr>
        <w:pStyle w:val="Tekstpodstawowy"/>
        <w:numPr>
          <w:ilvl w:val="1"/>
          <w:numId w:val="21"/>
        </w:numPr>
        <w:ind w:left="1418" w:hanging="709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w przypadku naruszenia przez Wykonawcę obowiązków, wskazanych w § 6 ust. 5-7.</w:t>
      </w:r>
    </w:p>
    <w:p w:rsidR="006624A0" w:rsidRPr="00E60DCC" w:rsidRDefault="0003568B" w:rsidP="002D76BB">
      <w:pPr>
        <w:pStyle w:val="Tekstpodstawowy"/>
        <w:numPr>
          <w:ilvl w:val="0"/>
          <w:numId w:val="21"/>
        </w:numPr>
        <w:ind w:left="709" w:hanging="283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Zamawiający może skorzystać z prawa do odstąpienia od umowy w terminie 14 dni od powzięcia wiadomości o wystąpieniu przyczyny odstąpienia.</w:t>
      </w:r>
    </w:p>
    <w:p w:rsidR="006624A0" w:rsidRPr="00E60DCC" w:rsidRDefault="006624A0" w:rsidP="002D76BB">
      <w:pPr>
        <w:pStyle w:val="Tekstpodstawowy"/>
        <w:numPr>
          <w:ilvl w:val="0"/>
          <w:numId w:val="21"/>
        </w:numPr>
        <w:ind w:left="709" w:hanging="283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 xml:space="preserve">Odstąpienie od umowy powinno nastąpić w formie pisemnej </w:t>
      </w:r>
      <w:r w:rsidR="00771B07" w:rsidRPr="00E60DCC">
        <w:rPr>
          <w:rFonts w:ascii="Arial Narrow" w:hAnsi="Arial Narrow"/>
          <w:szCs w:val="24"/>
        </w:rPr>
        <w:t xml:space="preserve">wraz z uzasadnieniem </w:t>
      </w:r>
      <w:r w:rsidRPr="00E60DCC">
        <w:rPr>
          <w:rFonts w:ascii="Arial Narrow" w:hAnsi="Arial Narrow"/>
          <w:szCs w:val="24"/>
        </w:rPr>
        <w:t xml:space="preserve">pod rygorem </w:t>
      </w:r>
      <w:r w:rsidR="00771B07" w:rsidRPr="00E60DCC">
        <w:rPr>
          <w:rFonts w:ascii="Arial Narrow" w:hAnsi="Arial Narrow"/>
          <w:szCs w:val="24"/>
        </w:rPr>
        <w:t xml:space="preserve">jego </w:t>
      </w:r>
      <w:r w:rsidRPr="00E60DCC">
        <w:rPr>
          <w:rFonts w:ascii="Arial Narrow" w:hAnsi="Arial Narrow"/>
          <w:szCs w:val="24"/>
        </w:rPr>
        <w:t xml:space="preserve">nieważności. </w:t>
      </w:r>
    </w:p>
    <w:p w:rsidR="006624A0" w:rsidRPr="00E60DCC" w:rsidRDefault="006624A0" w:rsidP="002D76BB">
      <w:pPr>
        <w:pStyle w:val="Tekstpodstawowy"/>
        <w:ind w:firstLine="708"/>
        <w:jc w:val="both"/>
        <w:rPr>
          <w:rFonts w:ascii="Arial Narrow" w:hAnsi="Arial Narrow"/>
          <w:szCs w:val="24"/>
        </w:rPr>
      </w:pPr>
    </w:p>
    <w:p w:rsidR="00646B2C" w:rsidRPr="00E60DCC" w:rsidRDefault="006624A0" w:rsidP="002D76BB">
      <w:pPr>
        <w:pStyle w:val="Tekstpodstawowy"/>
        <w:jc w:val="center"/>
        <w:rPr>
          <w:rFonts w:ascii="Arial Narrow" w:hAnsi="Arial Narrow"/>
          <w:b/>
          <w:szCs w:val="24"/>
        </w:rPr>
      </w:pPr>
      <w:r w:rsidRPr="00E60DCC">
        <w:rPr>
          <w:rFonts w:ascii="Arial Narrow" w:hAnsi="Arial Narrow"/>
          <w:b/>
          <w:szCs w:val="24"/>
        </w:rPr>
        <w:t>§ 6.</w:t>
      </w:r>
    </w:p>
    <w:p w:rsidR="006624A0" w:rsidRPr="00E60DCC" w:rsidRDefault="006624A0" w:rsidP="002D76BB">
      <w:pPr>
        <w:pStyle w:val="Tekstpodstawowy"/>
        <w:numPr>
          <w:ilvl w:val="0"/>
          <w:numId w:val="20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 xml:space="preserve">Wykonawca jest odpowiedzialny, względem Zamawiającego, za wady zmniejszające wartość lub użyteczność wykonanego przedmiotu Umowy ze względu na jego cel określony w umowie. </w:t>
      </w:r>
    </w:p>
    <w:p w:rsidR="005645E7" w:rsidRPr="00E60DCC" w:rsidRDefault="00C47D81">
      <w:pPr>
        <w:pStyle w:val="Akapitzlist"/>
        <w:numPr>
          <w:ilvl w:val="0"/>
          <w:numId w:val="20"/>
        </w:numPr>
        <w:suppressAutoHyphens w:val="0"/>
        <w:spacing w:after="0" w:line="240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 xml:space="preserve">Wykonawca odpowiada za wady przygotowanej dokumentacji na zasadzie rękojmi przez okres 60 miesięcy. Zgłoszone wady powinny być usuwane niezwłocznie. </w:t>
      </w:r>
    </w:p>
    <w:p w:rsidR="006624A0" w:rsidRPr="00E60DCC" w:rsidRDefault="006624A0" w:rsidP="002D76BB">
      <w:pPr>
        <w:pStyle w:val="Tekstpodstawowy"/>
        <w:numPr>
          <w:ilvl w:val="0"/>
          <w:numId w:val="20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Wykonawca nie może odmówić usunięcia wad przedmiotu umowy na swój koszt, bez względu na wysokość związanych z tym kosztów.</w:t>
      </w:r>
    </w:p>
    <w:p w:rsidR="006624A0" w:rsidRPr="00E60DCC" w:rsidRDefault="006624A0" w:rsidP="002D76BB">
      <w:pPr>
        <w:pStyle w:val="Tekstpodstawowy"/>
        <w:numPr>
          <w:ilvl w:val="0"/>
          <w:numId w:val="20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Wykonawca zobowiązuje się wobec Zamawiającego do spełnienia wszelkich roszczeń wynikłych z tytułu niewykonania lub nienależytego wykonania przedmiotu Umowy.</w:t>
      </w:r>
    </w:p>
    <w:p w:rsidR="00FD5842" w:rsidRPr="00E60DCC" w:rsidRDefault="00FD5842" w:rsidP="00FD5842">
      <w:pPr>
        <w:pStyle w:val="Tekstpodstawowy"/>
        <w:numPr>
          <w:ilvl w:val="0"/>
          <w:numId w:val="20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(dotyczy: jeżeli wykonawca w formularzu ofertowym oświadczył, że przy realizacji przedmiotu umowy zatrudni pracowników na umowę o pracę w pełnym wymiarze czasu pracy) Prace projektowe stanowiące przedmiot niniejszej umowy, wykonywane będą przez pracowników zatrudnionych na podstawie umowy o pracę w pełnym wymiarze czasu pracy. Wykonawca przed przystąpieniem do realizacji umowy sporządzi listę pracowników realizujących umowę, zawierającą ich imiona, nazwiska oraz zakres wykonywanych prac. Lista powinna być za każdym razem aktualizowana w terminie 3 dni od zmiany stanu faktycznego (nawiązanie lub rozwiązanie stosunku pracy).</w:t>
      </w:r>
    </w:p>
    <w:p w:rsidR="00FD5842" w:rsidRPr="00E60DCC" w:rsidRDefault="00FD5842" w:rsidP="00FD5842">
      <w:pPr>
        <w:pStyle w:val="Tekstpodstawowy"/>
        <w:numPr>
          <w:ilvl w:val="0"/>
          <w:numId w:val="20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 xml:space="preserve">Na każde wezwanie Zamawiającego Wykonawca oraz ewentualni podwykonawcy mają obowiązek przedstawienia dowodów zatrudnienia określonych pracowników na podstawie umowy o pracę, przedkładając Zamawiającemu kopię dowodu zgłoszenia ich do ZUS. </w:t>
      </w:r>
    </w:p>
    <w:p w:rsidR="00FD5842" w:rsidRPr="00E60DCC" w:rsidRDefault="00FD5842" w:rsidP="00FD5842">
      <w:pPr>
        <w:pStyle w:val="Tekstpodstawowy"/>
        <w:numPr>
          <w:ilvl w:val="0"/>
          <w:numId w:val="20"/>
        </w:numPr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Naruszenie obowiązku, o którym mowa w ust. 5 i 6 stanowi przerwę w realizacji umowy i może stanowić podstawę do odstąpienia od umowy.</w:t>
      </w:r>
    </w:p>
    <w:p w:rsidR="006624A0" w:rsidRPr="00E60DCC" w:rsidRDefault="006624A0" w:rsidP="002D76BB">
      <w:pPr>
        <w:pStyle w:val="Tekstpodstawowy"/>
        <w:ind w:firstLine="708"/>
        <w:jc w:val="both"/>
        <w:rPr>
          <w:rFonts w:ascii="Arial Narrow" w:hAnsi="Arial Narrow"/>
          <w:szCs w:val="24"/>
        </w:rPr>
      </w:pPr>
    </w:p>
    <w:p w:rsidR="00646B2C" w:rsidRPr="00E60DCC" w:rsidRDefault="006624A0" w:rsidP="002D76BB">
      <w:pPr>
        <w:pStyle w:val="Tekstpodstawowy"/>
        <w:jc w:val="center"/>
        <w:rPr>
          <w:rFonts w:ascii="Arial Narrow" w:hAnsi="Arial Narrow"/>
          <w:b/>
          <w:szCs w:val="24"/>
        </w:rPr>
      </w:pPr>
      <w:r w:rsidRPr="00E60DCC">
        <w:rPr>
          <w:rFonts w:ascii="Arial Narrow" w:hAnsi="Arial Narrow"/>
          <w:b/>
          <w:szCs w:val="24"/>
        </w:rPr>
        <w:t>§ 7.</w:t>
      </w:r>
    </w:p>
    <w:p w:rsidR="00EB2871" w:rsidRPr="00E60DCC" w:rsidRDefault="00EB2871" w:rsidP="002D76BB">
      <w:pPr>
        <w:pStyle w:val="Akapitzlist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E60DCC">
        <w:rPr>
          <w:rFonts w:ascii="Arial Narrow" w:hAnsi="Arial Narrow" w:cs="Arial"/>
          <w:sz w:val="24"/>
          <w:szCs w:val="24"/>
          <w:lang w:eastAsia="en-US"/>
        </w:rPr>
        <w:t>Wykonawca zobowiązany jest wnieść zabezpieczenie należytego wykonania Umowy w wysokości 5% ceny ofertowej brutto.</w:t>
      </w:r>
    </w:p>
    <w:p w:rsidR="00EB2871" w:rsidRPr="00E60DCC" w:rsidRDefault="00EB2871" w:rsidP="002D76BB">
      <w:pPr>
        <w:pStyle w:val="Akapitzlist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E60DCC">
        <w:rPr>
          <w:rFonts w:ascii="Arial Narrow" w:hAnsi="Arial Narrow" w:cs="Arial"/>
          <w:sz w:val="24"/>
          <w:szCs w:val="24"/>
          <w:lang w:eastAsia="en-US"/>
        </w:rPr>
        <w:lastRenderedPageBreak/>
        <w:t>Zabezpieczenie wnosi się w jednej lub kilku następujących formach:</w:t>
      </w:r>
    </w:p>
    <w:p w:rsidR="00EB2871" w:rsidRPr="00E60DCC" w:rsidRDefault="00EB2871" w:rsidP="002D76BB">
      <w:pPr>
        <w:pStyle w:val="Akapitzlist"/>
        <w:numPr>
          <w:ilvl w:val="1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E60DCC">
        <w:rPr>
          <w:rFonts w:ascii="Arial Narrow" w:hAnsi="Arial Narrow" w:cs="Arial"/>
          <w:sz w:val="24"/>
          <w:szCs w:val="24"/>
          <w:lang w:eastAsia="en-US"/>
        </w:rPr>
        <w:t xml:space="preserve">pieniądzu – przelewem na rachunek bankowy Zamawiającego: </w:t>
      </w:r>
      <w:r w:rsidRPr="00E60DCC">
        <w:rPr>
          <w:rFonts w:ascii="Arial Narrow" w:hAnsi="Arial Narrow"/>
          <w:b/>
          <w:sz w:val="24"/>
          <w:szCs w:val="24"/>
        </w:rPr>
        <w:t>22 1020 4027 0000 1902 1263 5977</w:t>
      </w:r>
    </w:p>
    <w:p w:rsidR="00EB2871" w:rsidRPr="00E60DCC" w:rsidRDefault="00EB2871" w:rsidP="002D76BB">
      <w:pPr>
        <w:pStyle w:val="Akapitzlist"/>
        <w:numPr>
          <w:ilvl w:val="1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E60DCC">
        <w:rPr>
          <w:rFonts w:ascii="Arial Narrow" w:hAnsi="Arial Narrow" w:cs="Arial"/>
          <w:sz w:val="24"/>
          <w:szCs w:val="24"/>
          <w:lang w:eastAsia="en-US"/>
        </w:rPr>
        <w:t>poręczeniach bankowych lub poręczeniach spółdzielczej kasy oszczędnościowo-kredytowej, z tym że zobowiązanie kasy jest zawsze zobowiązaniem pieniężnym;</w:t>
      </w:r>
    </w:p>
    <w:p w:rsidR="00EB2871" w:rsidRPr="00E60DCC" w:rsidRDefault="00EB2871" w:rsidP="002D76BB">
      <w:pPr>
        <w:pStyle w:val="Akapitzlist"/>
        <w:numPr>
          <w:ilvl w:val="1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E60DCC">
        <w:rPr>
          <w:rFonts w:ascii="Arial Narrow" w:hAnsi="Arial Narrow" w:cs="Arial"/>
          <w:sz w:val="24"/>
          <w:szCs w:val="24"/>
          <w:lang w:eastAsia="en-US"/>
        </w:rPr>
        <w:t>gwarancjach bankowych;</w:t>
      </w:r>
    </w:p>
    <w:p w:rsidR="00EB2871" w:rsidRPr="00E60DCC" w:rsidRDefault="00EB2871" w:rsidP="002D76BB">
      <w:pPr>
        <w:pStyle w:val="Akapitzlist"/>
        <w:numPr>
          <w:ilvl w:val="1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E60DCC">
        <w:rPr>
          <w:rFonts w:ascii="Arial Narrow" w:hAnsi="Arial Narrow" w:cs="Arial"/>
          <w:sz w:val="24"/>
          <w:szCs w:val="24"/>
          <w:lang w:eastAsia="en-US"/>
        </w:rPr>
        <w:t>gwarancjach ubezpieczeniowych;</w:t>
      </w:r>
    </w:p>
    <w:p w:rsidR="00EB2871" w:rsidRPr="00E60DCC" w:rsidRDefault="00EB2871" w:rsidP="002D76BB">
      <w:pPr>
        <w:pStyle w:val="Akapitzlist"/>
        <w:numPr>
          <w:ilvl w:val="1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E60DCC">
        <w:rPr>
          <w:rFonts w:ascii="Arial Narrow" w:hAnsi="Arial Narrow" w:cs="Arial"/>
          <w:sz w:val="24"/>
          <w:szCs w:val="24"/>
          <w:lang w:eastAsia="en-US"/>
        </w:rPr>
        <w:t>poręczeniach udzielanych przez podmioty, o których mowa w art. 6b ust. 5 pkt. 2 ustawy z dnia 9 listopada 2000 r. o utworzeniu Polskiej Agencji Rozwoju Przedsiębiorczości.</w:t>
      </w:r>
    </w:p>
    <w:p w:rsidR="00EB2871" w:rsidRPr="00E60DCC" w:rsidRDefault="00EB2871" w:rsidP="002D76BB">
      <w:pPr>
        <w:pStyle w:val="Akapitzlist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E60DCC">
        <w:rPr>
          <w:rFonts w:ascii="Arial Narrow" w:hAnsi="Arial Narrow" w:cs="Arial"/>
          <w:sz w:val="24"/>
          <w:szCs w:val="24"/>
          <w:lang w:eastAsia="en-US"/>
        </w:rPr>
        <w:t>Zabezpieczenie wnoszone w pieniądzu wykonawca wpłaca przelewem na rachunek bankowy wskazany przez Zamawiającego.</w:t>
      </w:r>
    </w:p>
    <w:p w:rsidR="00EB2871" w:rsidRPr="00E60DCC" w:rsidRDefault="00EB2871" w:rsidP="002D76BB">
      <w:pPr>
        <w:pStyle w:val="Akapitzlist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E60DCC">
        <w:rPr>
          <w:rFonts w:ascii="Arial Narrow" w:hAnsi="Arial Narrow" w:cs="Arial"/>
          <w:sz w:val="24"/>
          <w:szCs w:val="24"/>
          <w:lang w:eastAsia="en-US"/>
        </w:rPr>
        <w:t>W trakcie realizacji Umowy wykonawca może dokonać zmiany formy zabezpieczenia na jedną lub kilka form, o których mowa w ust. 2. Zmiana formy zabezpieczenia jest dokonywana z zachowaniem ciągłości zabezpieczenia i bez zmniejszenia jego wysokości.</w:t>
      </w:r>
    </w:p>
    <w:p w:rsidR="00EB2871" w:rsidRPr="00E60DCC" w:rsidRDefault="00EB2871" w:rsidP="002D76BB">
      <w:pPr>
        <w:pStyle w:val="Akapitzlist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E60DCC">
        <w:rPr>
          <w:rFonts w:ascii="Arial Narrow" w:hAnsi="Arial Narrow" w:cs="Arial"/>
          <w:sz w:val="24"/>
          <w:szCs w:val="24"/>
          <w:lang w:eastAsia="en-US"/>
        </w:rPr>
        <w:t>Zabezpieczenie powinno obejmować cały okres realizacji zamówienia oraz 30 dni od dnia wykonania zamówienia.</w:t>
      </w:r>
    </w:p>
    <w:p w:rsidR="00EB2871" w:rsidRPr="00E60DCC" w:rsidRDefault="00EB2871" w:rsidP="002D76BB">
      <w:pPr>
        <w:pStyle w:val="Akapitzlist"/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ascii="Arial Narrow" w:hAnsi="Arial Narrow" w:cs="Arial"/>
          <w:sz w:val="24"/>
          <w:szCs w:val="24"/>
          <w:lang w:eastAsia="en-US"/>
        </w:rPr>
      </w:pPr>
      <w:r w:rsidRPr="00E60DCC">
        <w:rPr>
          <w:rFonts w:ascii="Arial Narrow" w:hAnsi="Arial Narrow" w:cs="Arial"/>
          <w:sz w:val="24"/>
          <w:szCs w:val="24"/>
          <w:lang w:eastAsia="en-US"/>
        </w:rPr>
        <w:t>Zamawiający zwraca zabezpieczenie w terminie 30 dni od dnia wykonania zamówienia i uznania przez Zamawiającego za należycie wykonane. Kwota pozostawiona na zabezpieczenie roszczeń z tytułu rękojmi za wady będzie wynosiła 30 % wysokości zabezpieczenia i zostanie zwrócona nie później niż w 15 dniu po upływie okresu rękojmi za wady.</w:t>
      </w:r>
    </w:p>
    <w:p w:rsidR="00EB2871" w:rsidRPr="00E60DCC" w:rsidRDefault="00EB2871" w:rsidP="002D76BB">
      <w:pPr>
        <w:pStyle w:val="Tekstpodstawowy"/>
        <w:jc w:val="center"/>
        <w:rPr>
          <w:rFonts w:ascii="Arial Narrow" w:hAnsi="Arial Narrow"/>
          <w:b/>
          <w:szCs w:val="24"/>
        </w:rPr>
      </w:pPr>
    </w:p>
    <w:p w:rsidR="00EB2871" w:rsidRPr="00E60DCC" w:rsidRDefault="00EB2871" w:rsidP="002D76BB">
      <w:pPr>
        <w:pStyle w:val="Tekstpodstawowy"/>
        <w:jc w:val="center"/>
        <w:rPr>
          <w:rFonts w:ascii="Arial Narrow" w:hAnsi="Arial Narrow"/>
          <w:b/>
          <w:szCs w:val="24"/>
        </w:rPr>
      </w:pPr>
      <w:r w:rsidRPr="00E60DCC">
        <w:rPr>
          <w:rFonts w:ascii="Arial Narrow" w:hAnsi="Arial Narrow"/>
          <w:b/>
          <w:szCs w:val="24"/>
        </w:rPr>
        <w:t>§ 8.</w:t>
      </w:r>
    </w:p>
    <w:p w:rsidR="002D76BB" w:rsidRPr="00E60DCC" w:rsidRDefault="002D76BB" w:rsidP="002D76BB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right="-94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Zakazuje się zmian istotnych postanowień zawartej umowy w stosunku do treści oferty wykonawcy, chyba że zachodzi co najmniej jedna z następujących okoliczności:</w:t>
      </w:r>
    </w:p>
    <w:p w:rsidR="002D76BB" w:rsidRPr="00E60DCC" w:rsidRDefault="002D76BB" w:rsidP="002D76BB">
      <w:pPr>
        <w:pStyle w:val="justify"/>
        <w:numPr>
          <w:ilvl w:val="1"/>
          <w:numId w:val="23"/>
        </w:numPr>
        <w:suppressAutoHyphens w:val="0"/>
        <w:spacing w:line="240" w:lineRule="auto"/>
        <w:rPr>
          <w:sz w:val="24"/>
          <w:szCs w:val="24"/>
        </w:rPr>
      </w:pPr>
      <w:r w:rsidRPr="00E60DCC">
        <w:rPr>
          <w:sz w:val="24"/>
          <w:szCs w:val="24"/>
        </w:rPr>
        <w:t xml:space="preserve">zmiany dotyczą realizacji dodatkowych dostaw, usług lub robót budowlanych od dotychczasowego wykonawcy, nieobjętych zamówieniem podstawowym, o ile stały się niezbędne i zostały spełnione łącznie następujące warunki: </w:t>
      </w:r>
    </w:p>
    <w:p w:rsidR="002D76BB" w:rsidRPr="00E60DCC" w:rsidRDefault="002D76BB" w:rsidP="002D76BB">
      <w:pPr>
        <w:pStyle w:val="justify"/>
        <w:numPr>
          <w:ilvl w:val="2"/>
          <w:numId w:val="24"/>
        </w:numPr>
        <w:suppressAutoHyphens w:val="0"/>
        <w:spacing w:line="240" w:lineRule="auto"/>
        <w:ind w:left="1701" w:hanging="360"/>
        <w:rPr>
          <w:sz w:val="24"/>
          <w:szCs w:val="24"/>
        </w:rPr>
      </w:pPr>
      <w:r w:rsidRPr="00E60DCC">
        <w:rPr>
          <w:sz w:val="24"/>
          <w:szCs w:val="24"/>
        </w:rPr>
        <w:t xml:space="preserve">zmiana wykonawcy nie może zostać dokonana z powodów ekonomicznych lub technicznych, w szczególności dotyczących zamienności lub </w:t>
      </w:r>
      <w:proofErr w:type="spellStart"/>
      <w:r w:rsidRPr="00E60DCC">
        <w:rPr>
          <w:sz w:val="24"/>
          <w:szCs w:val="24"/>
        </w:rPr>
        <w:t>interoperacyjności</w:t>
      </w:r>
      <w:proofErr w:type="spellEnd"/>
      <w:r w:rsidRPr="00E60DCC">
        <w:rPr>
          <w:sz w:val="24"/>
          <w:szCs w:val="24"/>
        </w:rPr>
        <w:t xml:space="preserve"> sprzętu, usług lub instalacji, zamówionych w ramach zamówienia podstawowego</w:t>
      </w:r>
    </w:p>
    <w:p w:rsidR="002D76BB" w:rsidRPr="00E60DCC" w:rsidRDefault="002D76BB" w:rsidP="002D76BB">
      <w:pPr>
        <w:pStyle w:val="justify"/>
        <w:numPr>
          <w:ilvl w:val="2"/>
          <w:numId w:val="24"/>
        </w:numPr>
        <w:suppressAutoHyphens w:val="0"/>
        <w:spacing w:line="240" w:lineRule="auto"/>
        <w:ind w:left="1701" w:hanging="360"/>
        <w:rPr>
          <w:sz w:val="24"/>
          <w:szCs w:val="24"/>
        </w:rPr>
      </w:pPr>
      <w:r w:rsidRPr="00E60DCC">
        <w:rPr>
          <w:sz w:val="24"/>
          <w:szCs w:val="24"/>
        </w:rPr>
        <w:t xml:space="preserve">zmiana wykonawcy spowodowałaby istotną niedogodność lub znaczne zwiększenie kosztów dla Zamawiającego </w:t>
      </w:r>
    </w:p>
    <w:p w:rsidR="002D76BB" w:rsidRPr="00E60DCC" w:rsidRDefault="002D76BB" w:rsidP="002D76BB">
      <w:pPr>
        <w:pStyle w:val="justify"/>
        <w:numPr>
          <w:ilvl w:val="2"/>
          <w:numId w:val="24"/>
        </w:numPr>
        <w:suppressAutoHyphens w:val="0"/>
        <w:spacing w:line="240" w:lineRule="auto"/>
        <w:ind w:left="1701" w:hanging="360"/>
        <w:rPr>
          <w:sz w:val="24"/>
          <w:szCs w:val="24"/>
        </w:rPr>
      </w:pPr>
      <w:r w:rsidRPr="00E60DCC">
        <w:rPr>
          <w:sz w:val="24"/>
          <w:szCs w:val="24"/>
        </w:rPr>
        <w:t xml:space="preserve">wartość każdej kolejnej zmiany nie przekracza 50% wartości zamówienia określonej pierwotnie w umowie lub umowie ramowej </w:t>
      </w:r>
    </w:p>
    <w:p w:rsidR="002D76BB" w:rsidRPr="00E60DCC" w:rsidRDefault="002D76BB" w:rsidP="002D76BB">
      <w:pPr>
        <w:pStyle w:val="justify"/>
        <w:numPr>
          <w:ilvl w:val="1"/>
          <w:numId w:val="23"/>
        </w:numPr>
        <w:suppressAutoHyphens w:val="0"/>
        <w:spacing w:line="240" w:lineRule="auto"/>
        <w:rPr>
          <w:sz w:val="24"/>
          <w:szCs w:val="24"/>
        </w:rPr>
      </w:pPr>
      <w:r w:rsidRPr="00E60DCC">
        <w:rPr>
          <w:sz w:val="24"/>
          <w:szCs w:val="24"/>
        </w:rPr>
        <w:t xml:space="preserve">zostały spełnione łącznie następujące warunki: </w:t>
      </w:r>
    </w:p>
    <w:p w:rsidR="002D76BB" w:rsidRPr="00E60DCC" w:rsidRDefault="002D76BB" w:rsidP="002D76BB">
      <w:pPr>
        <w:pStyle w:val="justify"/>
        <w:numPr>
          <w:ilvl w:val="2"/>
          <w:numId w:val="25"/>
        </w:numPr>
        <w:suppressAutoHyphens w:val="0"/>
        <w:spacing w:line="240" w:lineRule="auto"/>
        <w:ind w:left="1701" w:hanging="360"/>
        <w:rPr>
          <w:sz w:val="24"/>
          <w:szCs w:val="24"/>
        </w:rPr>
      </w:pPr>
      <w:r w:rsidRPr="00E60DCC">
        <w:rPr>
          <w:sz w:val="24"/>
          <w:szCs w:val="24"/>
        </w:rPr>
        <w:t>konieczność zmiany umowy spowodowana jest okolicznościami, których Zamawiający, działając z należytą starannością, nie mógł przewidzieć</w:t>
      </w:r>
    </w:p>
    <w:p w:rsidR="002D76BB" w:rsidRPr="00E60DCC" w:rsidRDefault="002D76BB" w:rsidP="002D76BB">
      <w:pPr>
        <w:pStyle w:val="justify"/>
        <w:numPr>
          <w:ilvl w:val="2"/>
          <w:numId w:val="25"/>
        </w:numPr>
        <w:suppressAutoHyphens w:val="0"/>
        <w:spacing w:line="240" w:lineRule="auto"/>
        <w:ind w:left="1701" w:hanging="360"/>
        <w:rPr>
          <w:sz w:val="24"/>
          <w:szCs w:val="24"/>
        </w:rPr>
      </w:pPr>
      <w:r w:rsidRPr="00E60DCC">
        <w:rPr>
          <w:sz w:val="24"/>
          <w:szCs w:val="24"/>
        </w:rPr>
        <w:t>wartość zmiany nie przekracza 50% wartości zamówienia określonej pierwotnie w umowie lub umowie ramowej</w:t>
      </w:r>
    </w:p>
    <w:p w:rsidR="002D76BB" w:rsidRPr="00E60DCC" w:rsidRDefault="002D76BB" w:rsidP="002D76BB">
      <w:pPr>
        <w:pStyle w:val="justify"/>
        <w:numPr>
          <w:ilvl w:val="1"/>
          <w:numId w:val="23"/>
        </w:numPr>
        <w:suppressAutoHyphens w:val="0"/>
        <w:spacing w:line="240" w:lineRule="auto"/>
        <w:rPr>
          <w:sz w:val="24"/>
          <w:szCs w:val="24"/>
        </w:rPr>
      </w:pPr>
      <w:r w:rsidRPr="00E60DCC">
        <w:rPr>
          <w:sz w:val="24"/>
          <w:szCs w:val="24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</w:t>
      </w:r>
    </w:p>
    <w:p w:rsidR="002D76BB" w:rsidRPr="00E60DCC" w:rsidRDefault="002D76BB" w:rsidP="002D76BB">
      <w:pPr>
        <w:pStyle w:val="justify"/>
        <w:numPr>
          <w:ilvl w:val="1"/>
          <w:numId w:val="23"/>
        </w:numPr>
        <w:suppressAutoHyphens w:val="0"/>
        <w:spacing w:line="240" w:lineRule="auto"/>
        <w:rPr>
          <w:sz w:val="24"/>
          <w:szCs w:val="24"/>
        </w:rPr>
      </w:pPr>
      <w:r w:rsidRPr="00E60DCC">
        <w:rPr>
          <w:sz w:val="24"/>
          <w:szCs w:val="24"/>
        </w:rPr>
        <w:t>łączna wartość zmian jest mniejsza niż kwoty określone w przepisach wydanych na podstawie art. 11 ust. 8 i jest mniejsza od 15% wartości zamówienia określonej pierwotnie w umowie</w:t>
      </w:r>
    </w:p>
    <w:p w:rsidR="002D76BB" w:rsidRPr="00E60DCC" w:rsidRDefault="002D76BB" w:rsidP="002D76BB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right="-94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Zmianę postanowień zawartych w umowie uznaje się za istotną, jeżeli:</w:t>
      </w:r>
    </w:p>
    <w:p w:rsidR="002D76BB" w:rsidRPr="00E60DCC" w:rsidRDefault="002D76BB" w:rsidP="002D76BB">
      <w:pPr>
        <w:pStyle w:val="Akapitzlist"/>
        <w:numPr>
          <w:ilvl w:val="1"/>
          <w:numId w:val="23"/>
        </w:numPr>
        <w:suppressAutoHyphens w:val="0"/>
        <w:spacing w:after="0" w:line="240" w:lineRule="auto"/>
        <w:ind w:right="-94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zmienia ogólny charakter umowy, w stosunku do charakteru umowy w pierwotnym brzmieniu</w:t>
      </w:r>
    </w:p>
    <w:p w:rsidR="002D76BB" w:rsidRPr="00E60DCC" w:rsidRDefault="002D76BB" w:rsidP="002D76BB">
      <w:pPr>
        <w:pStyle w:val="Akapitzlist"/>
        <w:numPr>
          <w:ilvl w:val="1"/>
          <w:numId w:val="23"/>
        </w:numPr>
        <w:suppressAutoHyphens w:val="0"/>
        <w:spacing w:after="0" w:line="240" w:lineRule="auto"/>
        <w:ind w:right="-94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nie zmienia ogólnego charakteru umowy i zachodzi co najmniej jedna z następujących okoliczności:</w:t>
      </w:r>
    </w:p>
    <w:p w:rsidR="002D76BB" w:rsidRPr="00E60DCC" w:rsidRDefault="002D76BB" w:rsidP="002D76BB">
      <w:pPr>
        <w:pStyle w:val="Akapitzlist"/>
        <w:numPr>
          <w:ilvl w:val="2"/>
          <w:numId w:val="26"/>
        </w:numPr>
        <w:suppressAutoHyphens w:val="0"/>
        <w:spacing w:after="0" w:line="240" w:lineRule="auto"/>
        <w:ind w:left="1701" w:right="-94" w:hanging="360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lastRenderedPageBreak/>
        <w:t>zmiana wprowadza warunki, które, gdyby były postawione w postępowaniu o udzielenie zamówienia, to w tym postępowaniu wzięliby lub mogliby wziąć udział inni wykonawcy lub przyjęto by oferty innej treści</w:t>
      </w:r>
    </w:p>
    <w:p w:rsidR="002D76BB" w:rsidRPr="00E60DCC" w:rsidRDefault="002D76BB" w:rsidP="002D76BB">
      <w:pPr>
        <w:pStyle w:val="Akapitzlist"/>
        <w:numPr>
          <w:ilvl w:val="2"/>
          <w:numId w:val="26"/>
        </w:numPr>
        <w:suppressAutoHyphens w:val="0"/>
        <w:spacing w:after="0" w:line="240" w:lineRule="auto"/>
        <w:ind w:left="1701" w:right="-94" w:hanging="360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zmiana narusza równowagę ekonomiczną umowy na korzyść wykonawcy w sposób nieprzewidziany pierwotnie w umowie</w:t>
      </w:r>
    </w:p>
    <w:p w:rsidR="002D76BB" w:rsidRPr="00E60DCC" w:rsidRDefault="002D76BB" w:rsidP="002D76BB">
      <w:pPr>
        <w:pStyle w:val="Akapitzlist"/>
        <w:numPr>
          <w:ilvl w:val="2"/>
          <w:numId w:val="26"/>
        </w:numPr>
        <w:suppressAutoHyphens w:val="0"/>
        <w:spacing w:after="0" w:line="240" w:lineRule="auto"/>
        <w:ind w:left="1701" w:right="-94" w:hanging="360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zmiana znacznie rozszerza lub zmniejsza zakres świadczeń i zobowiązań wynikający z umowy</w:t>
      </w:r>
    </w:p>
    <w:p w:rsidR="002D76BB" w:rsidRPr="00E60DCC" w:rsidRDefault="002D76BB" w:rsidP="002D76BB">
      <w:pPr>
        <w:pStyle w:val="Akapitzlist"/>
        <w:numPr>
          <w:ilvl w:val="2"/>
          <w:numId w:val="26"/>
        </w:numPr>
        <w:suppressAutoHyphens w:val="0"/>
        <w:spacing w:after="0" w:line="240" w:lineRule="auto"/>
        <w:ind w:left="1701" w:right="-94" w:hanging="360"/>
        <w:contextualSpacing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 xml:space="preserve">polega na zastąpieniu wykonawcy, któremu Zamawiający udzielił zamówienia, nowym wykonawcą, w przypadkach innych niż określonych w umowie lub Ustawie </w:t>
      </w:r>
      <w:proofErr w:type="spellStart"/>
      <w:r w:rsidRPr="00E60DCC">
        <w:rPr>
          <w:rFonts w:ascii="Arial Narrow" w:hAnsi="Arial Narrow"/>
          <w:sz w:val="24"/>
          <w:szCs w:val="24"/>
        </w:rPr>
        <w:t>pzp</w:t>
      </w:r>
      <w:proofErr w:type="spellEnd"/>
      <w:r w:rsidRPr="00E60DCC">
        <w:rPr>
          <w:rFonts w:ascii="Arial Narrow" w:hAnsi="Arial Narrow"/>
          <w:sz w:val="24"/>
          <w:szCs w:val="24"/>
        </w:rPr>
        <w:t>.</w:t>
      </w:r>
    </w:p>
    <w:p w:rsidR="002D76BB" w:rsidRPr="00E60DCC" w:rsidRDefault="002D76BB" w:rsidP="002D76BB">
      <w:pPr>
        <w:pStyle w:val="Tekstpodstawowywcity"/>
        <w:ind w:left="0"/>
        <w:jc w:val="center"/>
        <w:rPr>
          <w:rFonts w:ascii="Arial Narrow" w:hAnsi="Arial Narrow" w:cs="Arial"/>
          <w:b/>
          <w:szCs w:val="24"/>
        </w:rPr>
      </w:pPr>
    </w:p>
    <w:p w:rsidR="00D37CBE" w:rsidRPr="00E60DCC" w:rsidRDefault="00764FD7" w:rsidP="002D76BB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E60DCC">
        <w:rPr>
          <w:rFonts w:ascii="Arial Narrow" w:hAnsi="Arial Narrow"/>
          <w:b/>
          <w:bCs/>
          <w:sz w:val="24"/>
          <w:szCs w:val="24"/>
        </w:rPr>
        <w:t xml:space="preserve">§ </w:t>
      </w:r>
      <w:r w:rsidR="002D76BB" w:rsidRPr="00E60DCC">
        <w:rPr>
          <w:rFonts w:ascii="Arial Narrow" w:hAnsi="Arial Narrow"/>
          <w:b/>
          <w:bCs/>
          <w:sz w:val="24"/>
          <w:szCs w:val="24"/>
        </w:rPr>
        <w:t>9</w:t>
      </w:r>
      <w:r w:rsidRPr="00E60DCC">
        <w:rPr>
          <w:rFonts w:ascii="Arial Narrow" w:hAnsi="Arial Narrow"/>
          <w:b/>
          <w:bCs/>
          <w:sz w:val="24"/>
          <w:szCs w:val="24"/>
        </w:rPr>
        <w:t>.</w:t>
      </w:r>
    </w:p>
    <w:p w:rsidR="006624A0" w:rsidRPr="00E60DCC" w:rsidRDefault="004E0C6A" w:rsidP="002D76BB">
      <w:pPr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Prawa i obowiązki Z</w:t>
      </w:r>
      <w:r w:rsidR="00F1527D" w:rsidRPr="00E60DCC">
        <w:rPr>
          <w:rFonts w:ascii="Arial Narrow" w:hAnsi="Arial Narrow"/>
          <w:sz w:val="24"/>
          <w:szCs w:val="24"/>
        </w:rPr>
        <w:t>amawiającego:</w:t>
      </w:r>
    </w:p>
    <w:p w:rsidR="006624A0" w:rsidRPr="00E60DCC" w:rsidRDefault="006624A0" w:rsidP="002D76BB">
      <w:pPr>
        <w:numPr>
          <w:ilvl w:val="0"/>
          <w:numId w:val="8"/>
        </w:numPr>
        <w:tabs>
          <w:tab w:val="clear" w:pos="1068"/>
          <w:tab w:val="num" w:pos="709"/>
        </w:tabs>
        <w:ind w:hanging="784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Zamawiający jest zobowiązany do:</w:t>
      </w:r>
    </w:p>
    <w:p w:rsidR="006624A0" w:rsidRPr="00E60DCC" w:rsidRDefault="006624A0" w:rsidP="002D76BB">
      <w:pPr>
        <w:numPr>
          <w:ilvl w:val="0"/>
          <w:numId w:val="13"/>
        </w:numPr>
        <w:ind w:left="1134" w:hanging="425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 xml:space="preserve">przedstawienia </w:t>
      </w:r>
      <w:r w:rsidR="005125CA" w:rsidRPr="00E60DCC">
        <w:rPr>
          <w:rFonts w:ascii="Arial Narrow" w:hAnsi="Arial Narrow"/>
          <w:sz w:val="24"/>
          <w:szCs w:val="24"/>
        </w:rPr>
        <w:t>Wykonawcy</w:t>
      </w:r>
      <w:r w:rsidRPr="00E60DCC">
        <w:rPr>
          <w:rFonts w:ascii="Arial Narrow" w:hAnsi="Arial Narrow"/>
          <w:sz w:val="24"/>
          <w:szCs w:val="24"/>
        </w:rPr>
        <w:t xml:space="preserve"> dokumentów potwierdzających prawo Zamawiającego do dysponowania nieruchomością na cele związane z realizacją przedmiotu niniejszej Umowy,</w:t>
      </w:r>
    </w:p>
    <w:p w:rsidR="002D5C39" w:rsidRPr="00E60DCC" w:rsidRDefault="002D5C39" w:rsidP="002D76BB">
      <w:pPr>
        <w:numPr>
          <w:ilvl w:val="0"/>
          <w:numId w:val="13"/>
        </w:numPr>
        <w:ind w:left="1134" w:hanging="425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przekazania mapy ewidencyjnej i sytuacyjnej w wersji papierowej i elektronicznej w terminie 3 dni od podpisania Umowy,</w:t>
      </w:r>
    </w:p>
    <w:p w:rsidR="002D5C39" w:rsidRPr="00E60DCC" w:rsidRDefault="005125CA" w:rsidP="002D76BB">
      <w:pPr>
        <w:numPr>
          <w:ilvl w:val="0"/>
          <w:numId w:val="13"/>
        </w:numPr>
        <w:tabs>
          <w:tab w:val="left" w:pos="1134"/>
        </w:tabs>
        <w:ind w:left="1134" w:hanging="425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przekazania Wykonawcy,</w:t>
      </w:r>
      <w:r w:rsidR="00F10262" w:rsidRPr="00E60DCC">
        <w:rPr>
          <w:rFonts w:ascii="Arial Narrow" w:hAnsi="Arial Narrow"/>
          <w:sz w:val="24"/>
          <w:szCs w:val="24"/>
        </w:rPr>
        <w:t xml:space="preserve"> na jego wniosek, posiadanej przez Zamawiającego dokumentacji technicznej obiektów istniejących, które wchodzą w zakres projektowania. Dokumentacja ta będzie najnowszą posiadaną przez Zamawiającego wersją i odpowiadać będzie stanowi rzeczywistemu,</w:t>
      </w:r>
    </w:p>
    <w:p w:rsidR="00F10262" w:rsidRPr="00E60DCC" w:rsidRDefault="00F10262" w:rsidP="002D76BB">
      <w:pPr>
        <w:numPr>
          <w:ilvl w:val="0"/>
          <w:numId w:val="13"/>
        </w:numPr>
        <w:tabs>
          <w:tab w:val="left" w:pos="1134"/>
        </w:tabs>
        <w:ind w:left="1134" w:hanging="425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 xml:space="preserve">udzielenie </w:t>
      </w:r>
      <w:r w:rsidR="005125CA" w:rsidRPr="00E60DCC">
        <w:rPr>
          <w:rFonts w:ascii="Arial Narrow" w:hAnsi="Arial Narrow"/>
          <w:sz w:val="24"/>
          <w:szCs w:val="24"/>
        </w:rPr>
        <w:t>Wykonawcy</w:t>
      </w:r>
      <w:r w:rsidRPr="00E60DCC">
        <w:rPr>
          <w:rFonts w:ascii="Arial Narrow" w:hAnsi="Arial Narrow"/>
          <w:sz w:val="24"/>
          <w:szCs w:val="24"/>
        </w:rPr>
        <w:t>, na jego wniosek, stosownych pełnomocni</w:t>
      </w:r>
      <w:r w:rsidR="005125CA" w:rsidRPr="00E60DCC">
        <w:rPr>
          <w:rFonts w:ascii="Arial Narrow" w:hAnsi="Arial Narrow"/>
          <w:sz w:val="24"/>
          <w:szCs w:val="24"/>
        </w:rPr>
        <w:t>ctw/upoważnień umożliwiających Wykonawcy</w:t>
      </w:r>
      <w:r w:rsidRPr="00E60DCC">
        <w:rPr>
          <w:rFonts w:ascii="Arial Narrow" w:hAnsi="Arial Narrow"/>
          <w:sz w:val="24"/>
          <w:szCs w:val="24"/>
        </w:rPr>
        <w:t xml:space="preserve"> wykonywanie czynności,</w:t>
      </w:r>
    </w:p>
    <w:p w:rsidR="006624A0" w:rsidRPr="00E60DCC" w:rsidRDefault="006624A0" w:rsidP="002D76BB">
      <w:pPr>
        <w:numPr>
          <w:ilvl w:val="0"/>
          <w:numId w:val="8"/>
        </w:numPr>
        <w:tabs>
          <w:tab w:val="clear" w:pos="1068"/>
          <w:tab w:val="num" w:pos="709"/>
        </w:tabs>
        <w:ind w:left="709" w:hanging="425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Zamawiający niniejszym wyraża zgodę, aby Projektant sp</w:t>
      </w:r>
      <w:r w:rsidR="00F8743D" w:rsidRPr="00E60DCC">
        <w:rPr>
          <w:rFonts w:ascii="Arial Narrow" w:hAnsi="Arial Narrow"/>
          <w:sz w:val="24"/>
          <w:szCs w:val="24"/>
        </w:rPr>
        <w:t xml:space="preserve">orządził zdjęcia nieruchomości </w:t>
      </w:r>
      <w:r w:rsidRPr="00E60DCC">
        <w:rPr>
          <w:rFonts w:ascii="Arial Narrow" w:hAnsi="Arial Narrow"/>
          <w:sz w:val="24"/>
          <w:szCs w:val="24"/>
        </w:rPr>
        <w:t xml:space="preserve">przed podjęciem prac </w:t>
      </w:r>
      <w:r w:rsidR="00F10262" w:rsidRPr="00E60DCC">
        <w:rPr>
          <w:rFonts w:ascii="Arial Narrow" w:hAnsi="Arial Narrow"/>
          <w:sz w:val="24"/>
          <w:szCs w:val="24"/>
        </w:rPr>
        <w:t xml:space="preserve">w związku z realizacją wykonania </w:t>
      </w:r>
      <w:r w:rsidR="002523D1" w:rsidRPr="00E60DCC">
        <w:rPr>
          <w:rFonts w:ascii="Arial Narrow" w:hAnsi="Arial Narrow"/>
          <w:sz w:val="24"/>
          <w:szCs w:val="24"/>
        </w:rPr>
        <w:t>przedmiotu niniejszej umowy</w:t>
      </w:r>
      <w:r w:rsidR="00F10262" w:rsidRPr="00E60DCC">
        <w:rPr>
          <w:rFonts w:ascii="Arial Narrow" w:hAnsi="Arial Narrow"/>
          <w:sz w:val="24"/>
          <w:szCs w:val="24"/>
        </w:rPr>
        <w:t xml:space="preserve">. </w:t>
      </w:r>
    </w:p>
    <w:p w:rsidR="006624A0" w:rsidRPr="00E60DCC" w:rsidRDefault="006624A0" w:rsidP="002D76BB">
      <w:pPr>
        <w:rPr>
          <w:rFonts w:ascii="Arial Narrow" w:hAnsi="Arial Narrow"/>
          <w:b/>
          <w:bCs/>
          <w:sz w:val="24"/>
          <w:szCs w:val="24"/>
        </w:rPr>
      </w:pPr>
    </w:p>
    <w:p w:rsidR="00A31AFC" w:rsidRPr="00E60DCC" w:rsidRDefault="00A31AFC" w:rsidP="002D76BB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E60DCC">
        <w:rPr>
          <w:rFonts w:ascii="Arial Narrow" w:hAnsi="Arial Narrow"/>
          <w:b/>
          <w:bCs/>
          <w:sz w:val="24"/>
          <w:szCs w:val="24"/>
        </w:rPr>
        <w:t xml:space="preserve">§ </w:t>
      </w:r>
      <w:r w:rsidR="002D76BB" w:rsidRPr="00E60DCC">
        <w:rPr>
          <w:rFonts w:ascii="Arial Narrow" w:hAnsi="Arial Narrow"/>
          <w:b/>
          <w:bCs/>
          <w:sz w:val="24"/>
          <w:szCs w:val="24"/>
        </w:rPr>
        <w:t>10</w:t>
      </w:r>
      <w:r w:rsidRPr="00E60DCC">
        <w:rPr>
          <w:rFonts w:ascii="Arial Narrow" w:hAnsi="Arial Narrow"/>
          <w:b/>
          <w:bCs/>
          <w:sz w:val="24"/>
          <w:szCs w:val="24"/>
        </w:rPr>
        <w:t>.</w:t>
      </w:r>
    </w:p>
    <w:p w:rsidR="004353D9" w:rsidRPr="00E60DCC" w:rsidRDefault="00A31AFC" w:rsidP="002D76BB">
      <w:pPr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Prawa autorskie:</w:t>
      </w:r>
    </w:p>
    <w:p w:rsidR="005D2682" w:rsidRPr="00E60DCC" w:rsidRDefault="001D4D07" w:rsidP="002D76BB">
      <w:pPr>
        <w:numPr>
          <w:ilvl w:val="1"/>
          <w:numId w:val="8"/>
        </w:numPr>
        <w:tabs>
          <w:tab w:val="clear" w:pos="1428"/>
          <w:tab w:val="num" w:pos="851"/>
        </w:tabs>
        <w:ind w:left="851" w:hanging="425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Wykonawca</w:t>
      </w:r>
      <w:r w:rsidR="006624A0" w:rsidRPr="00E60DCC">
        <w:rPr>
          <w:rFonts w:ascii="Arial Narrow" w:hAnsi="Arial Narrow"/>
          <w:sz w:val="24"/>
          <w:szCs w:val="24"/>
        </w:rPr>
        <w:t xml:space="preserve"> oświadcza i gwarantuje, że będą mu przysługiwać wyłącz</w:t>
      </w:r>
      <w:r w:rsidR="004353D9" w:rsidRPr="00E60DCC">
        <w:rPr>
          <w:rFonts w:ascii="Arial Narrow" w:hAnsi="Arial Narrow"/>
          <w:sz w:val="24"/>
          <w:szCs w:val="24"/>
        </w:rPr>
        <w:t>ne autorskie prawa majątkowe do </w:t>
      </w:r>
      <w:r w:rsidR="006624A0" w:rsidRPr="00E60DCC">
        <w:rPr>
          <w:rFonts w:ascii="Arial Narrow" w:hAnsi="Arial Narrow"/>
          <w:sz w:val="24"/>
          <w:szCs w:val="24"/>
        </w:rPr>
        <w:t>dokumentacji projektowej (zwanej w niniejszym paragrafie „Dziełem”). W celu uniknięcia wszelkich wątpliwości Strony postanawiają, iż Dziełem w rozumieniu niniejszej Umowy są wszelkie projekty, materiały, grafiki, zdjęcia, dokumentacja powstałe w związku z realizacją Umowy, które będą posiadały takie indywidualne cechy twórcze, iż</w:t>
      </w:r>
      <w:r w:rsidR="003F5903" w:rsidRPr="00E60DCC">
        <w:rPr>
          <w:rFonts w:ascii="Arial Narrow" w:hAnsi="Arial Narrow"/>
          <w:sz w:val="24"/>
          <w:szCs w:val="24"/>
        </w:rPr>
        <w:t> </w:t>
      </w:r>
      <w:r w:rsidR="006624A0" w:rsidRPr="00E60DCC">
        <w:rPr>
          <w:rFonts w:ascii="Arial Narrow" w:hAnsi="Arial Narrow"/>
          <w:sz w:val="24"/>
          <w:szCs w:val="24"/>
        </w:rPr>
        <w:t xml:space="preserve">będą stanowić utwór w rozumieniu ustawy z dnia 4.02.1994r. o prawie autorskim i prawach pokrewnych </w:t>
      </w:r>
      <w:r w:rsidR="00215BB0" w:rsidRPr="00E60DCC">
        <w:rPr>
          <w:rFonts w:ascii="Arial Narrow" w:hAnsi="Arial Narrow"/>
          <w:sz w:val="24"/>
          <w:szCs w:val="24"/>
        </w:rPr>
        <w:t>(</w:t>
      </w:r>
      <w:proofErr w:type="spellStart"/>
      <w:r w:rsidR="00215BB0" w:rsidRPr="00E60DCC">
        <w:rPr>
          <w:rFonts w:ascii="Arial Narrow" w:hAnsi="Arial Narrow"/>
          <w:sz w:val="24"/>
          <w:szCs w:val="24"/>
        </w:rPr>
        <w:t>t.j</w:t>
      </w:r>
      <w:proofErr w:type="spellEnd"/>
      <w:r w:rsidR="00215BB0" w:rsidRPr="00E60DCC">
        <w:rPr>
          <w:rFonts w:ascii="Arial Narrow" w:hAnsi="Arial Narrow"/>
          <w:sz w:val="24"/>
          <w:szCs w:val="24"/>
        </w:rPr>
        <w:t xml:space="preserve">. Dz. U. z 2016 r., poz. 666 ze zm., zwane </w:t>
      </w:r>
      <w:r w:rsidR="006624A0" w:rsidRPr="00E60DCC">
        <w:rPr>
          <w:rFonts w:ascii="Arial Narrow" w:hAnsi="Arial Narrow"/>
          <w:sz w:val="24"/>
          <w:szCs w:val="24"/>
        </w:rPr>
        <w:t>dalej „</w:t>
      </w:r>
      <w:r w:rsidR="00215BB0" w:rsidRPr="00E60DCC">
        <w:rPr>
          <w:rFonts w:ascii="Arial Narrow" w:hAnsi="Arial Narrow"/>
          <w:sz w:val="24"/>
          <w:szCs w:val="24"/>
        </w:rPr>
        <w:t>ustawą</w:t>
      </w:r>
      <w:r w:rsidR="006624A0" w:rsidRPr="00E60DCC">
        <w:rPr>
          <w:rFonts w:ascii="Arial Narrow" w:hAnsi="Arial Narrow"/>
          <w:sz w:val="24"/>
          <w:szCs w:val="24"/>
        </w:rPr>
        <w:t>”).</w:t>
      </w:r>
    </w:p>
    <w:p w:rsidR="006624A0" w:rsidRPr="00E60DCC" w:rsidRDefault="006624A0" w:rsidP="002D76BB">
      <w:pPr>
        <w:numPr>
          <w:ilvl w:val="1"/>
          <w:numId w:val="8"/>
        </w:numPr>
        <w:tabs>
          <w:tab w:val="clear" w:pos="1428"/>
          <w:tab w:val="num" w:pos="851"/>
        </w:tabs>
        <w:ind w:left="851" w:hanging="425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Z chwilą stworzenia (ustalenia) Dzieła, w ramach wy</w:t>
      </w:r>
      <w:r w:rsidR="003F5903" w:rsidRPr="00E60DCC">
        <w:rPr>
          <w:rFonts w:ascii="Arial Narrow" w:hAnsi="Arial Narrow"/>
          <w:sz w:val="24"/>
          <w:szCs w:val="24"/>
        </w:rPr>
        <w:t>nagrodzenia, o którym mowa w § 2 ust. 1</w:t>
      </w:r>
      <w:r w:rsidRPr="00E60DCC">
        <w:rPr>
          <w:rFonts w:ascii="Arial Narrow" w:hAnsi="Arial Narrow"/>
          <w:sz w:val="24"/>
          <w:szCs w:val="24"/>
        </w:rPr>
        <w:t xml:space="preserve">, </w:t>
      </w:r>
      <w:r w:rsidR="001D4D07" w:rsidRPr="00E60DCC">
        <w:rPr>
          <w:rFonts w:ascii="Arial Narrow" w:hAnsi="Arial Narrow"/>
          <w:sz w:val="24"/>
          <w:szCs w:val="24"/>
        </w:rPr>
        <w:t xml:space="preserve">Wykonawca </w:t>
      </w:r>
      <w:r w:rsidRPr="00E60DCC">
        <w:rPr>
          <w:rFonts w:ascii="Arial Narrow" w:hAnsi="Arial Narrow"/>
          <w:sz w:val="24"/>
          <w:szCs w:val="24"/>
        </w:rPr>
        <w:t>przenosi na Zamawiającego całość autorskich praw majątkowych z prawem zastosowan</w:t>
      </w:r>
      <w:r w:rsidR="00620B01" w:rsidRPr="00E60DCC">
        <w:rPr>
          <w:rFonts w:ascii="Arial Narrow" w:hAnsi="Arial Narrow"/>
          <w:sz w:val="24"/>
          <w:szCs w:val="24"/>
        </w:rPr>
        <w:t>ia Dzieła</w:t>
      </w:r>
      <w:r w:rsidR="00C72766" w:rsidRPr="00E60DCC">
        <w:rPr>
          <w:rFonts w:ascii="Arial Narrow" w:hAnsi="Arial Narrow"/>
          <w:sz w:val="24"/>
          <w:szCs w:val="24"/>
        </w:rPr>
        <w:t xml:space="preserve"> do realizacji</w:t>
      </w:r>
      <w:r w:rsidR="00620B01" w:rsidRPr="00E60DCC">
        <w:rPr>
          <w:rFonts w:ascii="Arial Narrow" w:hAnsi="Arial Narrow"/>
          <w:sz w:val="24"/>
          <w:szCs w:val="24"/>
        </w:rPr>
        <w:t xml:space="preserve"> tylko jednej koncepcji</w:t>
      </w:r>
      <w:r w:rsidR="00A90849" w:rsidRPr="00E60DCC">
        <w:rPr>
          <w:rFonts w:ascii="Arial Narrow" w:hAnsi="Arial Narrow"/>
          <w:sz w:val="24"/>
          <w:szCs w:val="24"/>
        </w:rPr>
        <w:t>,</w:t>
      </w:r>
      <w:r w:rsidRPr="00E60DCC">
        <w:rPr>
          <w:rFonts w:ascii="Arial Narrow" w:hAnsi="Arial Narrow"/>
          <w:sz w:val="24"/>
          <w:szCs w:val="24"/>
        </w:rPr>
        <w:t xml:space="preserve"> zgodnie z art. 61 </w:t>
      </w:r>
      <w:r w:rsidR="00A90849" w:rsidRPr="00E60DCC">
        <w:rPr>
          <w:rFonts w:ascii="Arial Narrow" w:hAnsi="Arial Narrow"/>
          <w:sz w:val="24"/>
          <w:szCs w:val="24"/>
        </w:rPr>
        <w:t>ustaw</w:t>
      </w:r>
      <w:r w:rsidR="00215BB0" w:rsidRPr="00E60DCC">
        <w:rPr>
          <w:rFonts w:ascii="Arial Narrow" w:hAnsi="Arial Narrow"/>
          <w:sz w:val="24"/>
          <w:szCs w:val="24"/>
        </w:rPr>
        <w:t>y</w:t>
      </w:r>
      <w:r w:rsidR="00A90849" w:rsidRPr="00E60DCC">
        <w:rPr>
          <w:rFonts w:ascii="Arial Narrow" w:hAnsi="Arial Narrow"/>
          <w:sz w:val="24"/>
          <w:szCs w:val="24"/>
        </w:rPr>
        <w:t xml:space="preserve"> </w:t>
      </w:r>
      <w:r w:rsidRPr="00E60DCC">
        <w:rPr>
          <w:rFonts w:ascii="Arial Narrow" w:hAnsi="Arial Narrow"/>
          <w:sz w:val="24"/>
          <w:szCs w:val="24"/>
        </w:rPr>
        <w:t>.</w:t>
      </w:r>
    </w:p>
    <w:p w:rsidR="006624A0" w:rsidRPr="00E60DCC" w:rsidRDefault="006624A0" w:rsidP="002D76BB">
      <w:pPr>
        <w:numPr>
          <w:ilvl w:val="0"/>
          <w:numId w:val="8"/>
        </w:numPr>
        <w:tabs>
          <w:tab w:val="num" w:pos="851"/>
        </w:tabs>
        <w:ind w:left="851" w:hanging="425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Przeniesienie praw autorskich i praw pokrewn</w:t>
      </w:r>
      <w:r w:rsidR="003F5903" w:rsidRPr="00E60DCC">
        <w:rPr>
          <w:rFonts w:ascii="Arial Narrow" w:hAnsi="Arial Narrow"/>
          <w:sz w:val="24"/>
          <w:szCs w:val="24"/>
        </w:rPr>
        <w:t>ych, o których mowa w ust. 2</w:t>
      </w:r>
      <w:r w:rsidRPr="00E60DCC">
        <w:rPr>
          <w:rFonts w:ascii="Arial Narrow" w:hAnsi="Arial Narrow"/>
          <w:sz w:val="24"/>
          <w:szCs w:val="24"/>
        </w:rPr>
        <w:t xml:space="preserve"> </w:t>
      </w:r>
      <w:r w:rsidR="00215BB0" w:rsidRPr="00E60DCC">
        <w:rPr>
          <w:rFonts w:ascii="Arial Narrow" w:hAnsi="Arial Narrow"/>
          <w:sz w:val="24"/>
          <w:szCs w:val="24"/>
        </w:rPr>
        <w:t xml:space="preserve">niniejszego paragrafu, </w:t>
      </w:r>
      <w:r w:rsidRPr="00E60DCC">
        <w:rPr>
          <w:rFonts w:ascii="Arial Narrow" w:hAnsi="Arial Narrow"/>
          <w:sz w:val="24"/>
          <w:szCs w:val="24"/>
        </w:rPr>
        <w:t xml:space="preserve">następuje w zakresie wszystkich znanych pól eksploatacji, a w szczególności: </w:t>
      </w:r>
    </w:p>
    <w:p w:rsidR="006624A0" w:rsidRPr="00E60DCC" w:rsidRDefault="006624A0" w:rsidP="002D76BB">
      <w:pPr>
        <w:numPr>
          <w:ilvl w:val="0"/>
          <w:numId w:val="7"/>
        </w:numPr>
        <w:tabs>
          <w:tab w:val="clear" w:pos="720"/>
          <w:tab w:val="num" w:pos="851"/>
        </w:tabs>
        <w:ind w:firstLine="131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utrwalania jakąkolwiek techniką, w tym m.in. drukiem, cyfrowo,</w:t>
      </w:r>
    </w:p>
    <w:p w:rsidR="006624A0" w:rsidRPr="00E60DCC" w:rsidRDefault="006624A0" w:rsidP="002D76BB">
      <w:pPr>
        <w:numPr>
          <w:ilvl w:val="0"/>
          <w:numId w:val="7"/>
        </w:numPr>
        <w:tabs>
          <w:tab w:val="clear" w:pos="720"/>
          <w:tab w:val="num" w:pos="851"/>
        </w:tabs>
        <w:ind w:firstLine="131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 xml:space="preserve">zwielokrotniania jakąkolwiek techniką, w tym m.in. drukiem, cyfrowo, </w:t>
      </w:r>
    </w:p>
    <w:p w:rsidR="006624A0" w:rsidRPr="00E60DCC" w:rsidRDefault="006624A0" w:rsidP="002D76BB">
      <w:pPr>
        <w:numPr>
          <w:ilvl w:val="0"/>
          <w:numId w:val="7"/>
        </w:numPr>
        <w:tabs>
          <w:tab w:val="clear" w:pos="720"/>
          <w:tab w:val="num" w:pos="851"/>
        </w:tabs>
        <w:ind w:firstLine="131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 xml:space="preserve">wprowadzania do pamięci komputera oraz do sieci komputerowej i/lub multimedialnej,  </w:t>
      </w:r>
    </w:p>
    <w:p w:rsidR="006624A0" w:rsidRPr="00E60DCC" w:rsidRDefault="006624A0" w:rsidP="002D76BB">
      <w:pPr>
        <w:numPr>
          <w:ilvl w:val="0"/>
          <w:numId w:val="7"/>
        </w:numPr>
        <w:tabs>
          <w:tab w:val="clear" w:pos="720"/>
          <w:tab w:val="num" w:pos="851"/>
        </w:tabs>
        <w:ind w:left="1418" w:hanging="567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 xml:space="preserve">publicznego udostępniania dzieła w taki sposób, aby każdy mógł mieć do niego dostęp w miejscu i w czasie przez siebie wybranym (m.in. udostępniania w Internecie i Intranecie), </w:t>
      </w:r>
    </w:p>
    <w:p w:rsidR="006624A0" w:rsidRPr="00E60DCC" w:rsidRDefault="006624A0" w:rsidP="002D76BB">
      <w:pPr>
        <w:numPr>
          <w:ilvl w:val="0"/>
          <w:numId w:val="7"/>
        </w:numPr>
        <w:tabs>
          <w:tab w:val="clear" w:pos="720"/>
          <w:tab w:val="num" w:pos="851"/>
        </w:tabs>
        <w:ind w:firstLine="131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publicznego wystawiania.</w:t>
      </w:r>
    </w:p>
    <w:p w:rsidR="006624A0" w:rsidRPr="00E60DCC" w:rsidRDefault="00A31AFC" w:rsidP="002D76BB">
      <w:pPr>
        <w:ind w:left="851" w:hanging="425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4.</w:t>
      </w:r>
      <w:r w:rsidRPr="00E60DCC">
        <w:rPr>
          <w:rFonts w:ascii="Arial Narrow" w:hAnsi="Arial Narrow"/>
          <w:sz w:val="24"/>
          <w:szCs w:val="24"/>
        </w:rPr>
        <w:tab/>
      </w:r>
      <w:r w:rsidR="006624A0" w:rsidRPr="00E60DCC">
        <w:rPr>
          <w:rFonts w:ascii="Arial Narrow" w:hAnsi="Arial Narrow"/>
          <w:sz w:val="24"/>
          <w:szCs w:val="24"/>
        </w:rPr>
        <w:t>Przeniesienie p</w:t>
      </w:r>
      <w:r w:rsidR="00870736" w:rsidRPr="00E60DCC">
        <w:rPr>
          <w:rFonts w:ascii="Arial Narrow" w:hAnsi="Arial Narrow"/>
          <w:sz w:val="24"/>
          <w:szCs w:val="24"/>
        </w:rPr>
        <w:t>raw, o których mowa w ust. 2</w:t>
      </w:r>
      <w:r w:rsidR="00215BB0" w:rsidRPr="00E60DCC">
        <w:rPr>
          <w:rFonts w:ascii="Arial Narrow" w:hAnsi="Arial Narrow"/>
          <w:sz w:val="24"/>
          <w:szCs w:val="24"/>
        </w:rPr>
        <w:t xml:space="preserve"> niniejszego paragrafu</w:t>
      </w:r>
      <w:r w:rsidR="006624A0" w:rsidRPr="00E60DCC">
        <w:rPr>
          <w:rFonts w:ascii="Arial Narrow" w:hAnsi="Arial Narrow"/>
          <w:sz w:val="24"/>
          <w:szCs w:val="24"/>
        </w:rPr>
        <w:t>, nie jest ograniczone ani czasowo, ani terytorialnie tzn. odnosi się zarówno do terytorium Polski jak i do terytoriów wszystkich innych państw.</w:t>
      </w:r>
    </w:p>
    <w:p w:rsidR="00C372D3" w:rsidRPr="00E60DCC" w:rsidRDefault="003F5903" w:rsidP="002D76BB">
      <w:pPr>
        <w:ind w:left="851" w:hanging="425"/>
        <w:jc w:val="both"/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lastRenderedPageBreak/>
        <w:t>5.</w:t>
      </w:r>
      <w:r w:rsidR="00A31AFC" w:rsidRPr="00E60DCC">
        <w:rPr>
          <w:rFonts w:ascii="Arial Narrow" w:hAnsi="Arial Narrow"/>
          <w:sz w:val="24"/>
          <w:szCs w:val="24"/>
        </w:rPr>
        <w:tab/>
      </w:r>
      <w:r w:rsidR="006624A0" w:rsidRPr="00E60DCC">
        <w:rPr>
          <w:rFonts w:ascii="Arial Narrow" w:hAnsi="Arial Narrow"/>
          <w:sz w:val="24"/>
          <w:szCs w:val="24"/>
        </w:rPr>
        <w:t xml:space="preserve">Z chwilą dostarczenia Zamawiającemu Dzieła, </w:t>
      </w:r>
      <w:r w:rsidR="001D4D07" w:rsidRPr="00E60DCC">
        <w:rPr>
          <w:rFonts w:ascii="Arial Narrow" w:hAnsi="Arial Narrow"/>
          <w:sz w:val="24"/>
          <w:szCs w:val="24"/>
        </w:rPr>
        <w:t>Wykonawca</w:t>
      </w:r>
      <w:r w:rsidR="00EF5870" w:rsidRPr="00E60DCC">
        <w:rPr>
          <w:rFonts w:ascii="Arial Narrow" w:hAnsi="Arial Narrow"/>
          <w:sz w:val="24"/>
          <w:szCs w:val="24"/>
        </w:rPr>
        <w:t xml:space="preserve"> przenosi na Zamawiającego wła</w:t>
      </w:r>
      <w:r w:rsidR="006624A0" w:rsidRPr="00E60DCC">
        <w:rPr>
          <w:rFonts w:ascii="Arial Narrow" w:hAnsi="Arial Narrow"/>
          <w:sz w:val="24"/>
          <w:szCs w:val="24"/>
        </w:rPr>
        <w:t xml:space="preserve">sność egzemplarzy (nośników materialnych), na których utrwalono Dzieło. </w:t>
      </w:r>
    </w:p>
    <w:p w:rsidR="006624A0" w:rsidRPr="00E60DCC" w:rsidRDefault="006624A0" w:rsidP="002D76BB">
      <w:pPr>
        <w:ind w:firstLine="708"/>
        <w:jc w:val="both"/>
        <w:rPr>
          <w:rFonts w:ascii="Arial Narrow" w:hAnsi="Arial Narrow"/>
          <w:color w:val="FF3333"/>
          <w:sz w:val="24"/>
          <w:szCs w:val="24"/>
        </w:rPr>
      </w:pPr>
    </w:p>
    <w:p w:rsidR="00A31AFC" w:rsidRPr="00E60DCC" w:rsidRDefault="006624A0" w:rsidP="002D76BB">
      <w:pPr>
        <w:pStyle w:val="Tekstpodstawowy"/>
        <w:jc w:val="center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b/>
          <w:szCs w:val="24"/>
        </w:rPr>
        <w:t xml:space="preserve">§ </w:t>
      </w:r>
      <w:r w:rsidR="009A4A5B" w:rsidRPr="00E60DCC">
        <w:rPr>
          <w:rFonts w:ascii="Arial Narrow" w:hAnsi="Arial Narrow"/>
          <w:b/>
          <w:szCs w:val="24"/>
        </w:rPr>
        <w:t>1</w:t>
      </w:r>
      <w:r w:rsidR="002D76BB" w:rsidRPr="00E60DCC">
        <w:rPr>
          <w:rFonts w:ascii="Arial Narrow" w:hAnsi="Arial Narrow"/>
          <w:b/>
          <w:szCs w:val="24"/>
        </w:rPr>
        <w:t>1</w:t>
      </w:r>
      <w:r w:rsidRPr="00E60DCC">
        <w:rPr>
          <w:rFonts w:ascii="Arial Narrow" w:hAnsi="Arial Narrow"/>
          <w:b/>
          <w:szCs w:val="24"/>
        </w:rPr>
        <w:t>.</w:t>
      </w:r>
    </w:p>
    <w:p w:rsidR="006624A0" w:rsidRPr="00E60DCC" w:rsidRDefault="006624A0" w:rsidP="002D76BB">
      <w:pPr>
        <w:pStyle w:val="Tekstpodstawowy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Wszelkie zmiany i uzupełnienia niniejszej umowy wymagają dla</w:t>
      </w:r>
      <w:r w:rsidR="00327710" w:rsidRPr="00E60DCC">
        <w:rPr>
          <w:rFonts w:ascii="Arial Narrow" w:hAnsi="Arial Narrow"/>
          <w:szCs w:val="24"/>
        </w:rPr>
        <w:t xml:space="preserve"> swej ważności formy pisemnej w </w:t>
      </w:r>
      <w:r w:rsidRPr="00E60DCC">
        <w:rPr>
          <w:rFonts w:ascii="Arial Narrow" w:hAnsi="Arial Narrow"/>
          <w:szCs w:val="24"/>
        </w:rPr>
        <w:t>postaci aneksu.</w:t>
      </w:r>
    </w:p>
    <w:p w:rsidR="006624A0" w:rsidRPr="00E60DCC" w:rsidRDefault="006624A0" w:rsidP="002D76BB">
      <w:pPr>
        <w:pStyle w:val="Tekstpodstawowy"/>
        <w:jc w:val="both"/>
        <w:rPr>
          <w:rFonts w:ascii="Arial Narrow" w:hAnsi="Arial Narrow"/>
          <w:szCs w:val="24"/>
        </w:rPr>
      </w:pPr>
    </w:p>
    <w:p w:rsidR="0044698C" w:rsidRPr="00E60DCC" w:rsidRDefault="0044698C" w:rsidP="0044698C">
      <w:pPr>
        <w:pStyle w:val="Tekstpodstawowy"/>
        <w:jc w:val="center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b/>
          <w:szCs w:val="24"/>
        </w:rPr>
        <w:t>§ 12.</w:t>
      </w:r>
    </w:p>
    <w:p w:rsidR="00000000" w:rsidRDefault="00EA3704">
      <w:pPr>
        <w:pStyle w:val="Tekstpodstawowy"/>
        <w:jc w:val="both"/>
        <w:rPr>
          <w:rFonts w:ascii="Arial Narrow" w:hAnsi="Arial Narrow"/>
          <w:szCs w:val="24"/>
        </w:rPr>
      </w:pPr>
      <w:r w:rsidRPr="00EA3704">
        <w:rPr>
          <w:rFonts w:ascii="Arial Narrow" w:hAnsi="Arial Narrow"/>
          <w:szCs w:val="24"/>
        </w:rPr>
        <w:t xml:space="preserve">Zawiadomienia będą wysyłane na adresy podane przez strony. Każda ze stron zobowiązana jest do informowania drugiej strony o każdej zmianie miejsca zamieszkania lub siedziby. Jeżeli strona nie powiadomiła o zmianie miejsca zamieszkania lub siedziby, zawiadomienia wysłane na ostatni znany adres zamieszkania lub siedziby strony uznają za doręczone. </w:t>
      </w:r>
    </w:p>
    <w:p w:rsidR="0044698C" w:rsidRDefault="0044698C" w:rsidP="002D76BB">
      <w:pPr>
        <w:pStyle w:val="Tekstpodstawowy"/>
        <w:jc w:val="center"/>
        <w:rPr>
          <w:rFonts w:ascii="Arial Narrow" w:hAnsi="Arial Narrow"/>
          <w:b/>
          <w:szCs w:val="24"/>
        </w:rPr>
      </w:pPr>
    </w:p>
    <w:p w:rsidR="00A31AFC" w:rsidRPr="00E60DCC" w:rsidRDefault="006624A0" w:rsidP="002D76BB">
      <w:pPr>
        <w:pStyle w:val="Tekstpodstawowy"/>
        <w:jc w:val="center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b/>
          <w:szCs w:val="24"/>
        </w:rPr>
        <w:t>§ </w:t>
      </w:r>
      <w:r w:rsidR="009A4A5B" w:rsidRPr="00E60DCC">
        <w:rPr>
          <w:rFonts w:ascii="Arial Narrow" w:hAnsi="Arial Narrow"/>
          <w:b/>
          <w:szCs w:val="24"/>
        </w:rPr>
        <w:t>1</w:t>
      </w:r>
      <w:r w:rsidR="0044698C">
        <w:rPr>
          <w:rFonts w:ascii="Arial Narrow" w:hAnsi="Arial Narrow"/>
          <w:b/>
          <w:szCs w:val="24"/>
        </w:rPr>
        <w:t>3</w:t>
      </w:r>
      <w:r w:rsidRPr="00E60DCC">
        <w:rPr>
          <w:rFonts w:ascii="Arial Narrow" w:hAnsi="Arial Narrow"/>
          <w:b/>
          <w:szCs w:val="24"/>
        </w:rPr>
        <w:t>.</w:t>
      </w:r>
    </w:p>
    <w:p w:rsidR="006624A0" w:rsidRPr="00E60DCC" w:rsidRDefault="006624A0" w:rsidP="002D76BB">
      <w:pPr>
        <w:pStyle w:val="Tekstpodstawowy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 xml:space="preserve">Sprawy sporne rozstrzygane będą przez Sąd miejscowo właściwy dla siedziby Zamawiającego. </w:t>
      </w:r>
    </w:p>
    <w:p w:rsidR="006624A0" w:rsidRPr="00E60DCC" w:rsidRDefault="006624A0" w:rsidP="002D76BB">
      <w:pPr>
        <w:pStyle w:val="Tekstpodstawowy"/>
        <w:jc w:val="both"/>
        <w:rPr>
          <w:rFonts w:ascii="Arial Narrow" w:hAnsi="Arial Narrow"/>
          <w:szCs w:val="24"/>
        </w:rPr>
      </w:pPr>
    </w:p>
    <w:p w:rsidR="00A31AFC" w:rsidRPr="00E60DCC" w:rsidRDefault="006624A0" w:rsidP="002D76BB">
      <w:pPr>
        <w:pStyle w:val="Tekstpodstawowy"/>
        <w:jc w:val="center"/>
        <w:rPr>
          <w:rFonts w:ascii="Arial Narrow" w:hAnsi="Arial Narrow"/>
          <w:b/>
          <w:szCs w:val="24"/>
        </w:rPr>
      </w:pPr>
      <w:r w:rsidRPr="00E60DCC">
        <w:rPr>
          <w:rFonts w:ascii="Arial Narrow" w:hAnsi="Arial Narrow"/>
          <w:b/>
          <w:szCs w:val="24"/>
        </w:rPr>
        <w:t>§ </w:t>
      </w:r>
      <w:r w:rsidR="009A4A5B" w:rsidRPr="00E60DCC">
        <w:rPr>
          <w:rFonts w:ascii="Arial Narrow" w:hAnsi="Arial Narrow"/>
          <w:b/>
          <w:szCs w:val="24"/>
        </w:rPr>
        <w:t>1</w:t>
      </w:r>
      <w:r w:rsidR="0044698C">
        <w:rPr>
          <w:rFonts w:ascii="Arial Narrow" w:hAnsi="Arial Narrow"/>
          <w:b/>
          <w:szCs w:val="24"/>
        </w:rPr>
        <w:t>4</w:t>
      </w:r>
      <w:r w:rsidRPr="00E60DCC">
        <w:rPr>
          <w:rFonts w:ascii="Arial Narrow" w:hAnsi="Arial Narrow"/>
          <w:b/>
          <w:szCs w:val="24"/>
        </w:rPr>
        <w:t>.</w:t>
      </w:r>
    </w:p>
    <w:p w:rsidR="006624A0" w:rsidRPr="00E60DCC" w:rsidRDefault="006624A0" w:rsidP="002D76BB">
      <w:pPr>
        <w:pStyle w:val="Tekstpodstawowy"/>
        <w:jc w:val="both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>Niniejsza umowa</w:t>
      </w:r>
      <w:r w:rsidRPr="00E60DCC">
        <w:rPr>
          <w:rFonts w:ascii="Arial Narrow" w:hAnsi="Arial Narrow"/>
          <w:b/>
          <w:szCs w:val="24"/>
        </w:rPr>
        <w:t xml:space="preserve"> </w:t>
      </w:r>
      <w:r w:rsidRPr="00E60DCC">
        <w:rPr>
          <w:rFonts w:ascii="Arial Narrow" w:hAnsi="Arial Narrow"/>
          <w:szCs w:val="24"/>
        </w:rPr>
        <w:t xml:space="preserve">obejmuje całość uprawnień i zobowiązań stron. Żadna ze stron w razie jakiegokolwiek sporu dotyczącego realizacji niniejszej Umowy albo też interpretacji jej zapisów nie </w:t>
      </w:r>
      <w:r w:rsidR="00327710" w:rsidRPr="00E60DCC">
        <w:rPr>
          <w:rFonts w:ascii="Arial Narrow" w:hAnsi="Arial Narrow"/>
          <w:szCs w:val="24"/>
        </w:rPr>
        <w:t>będzie uprawniona do </w:t>
      </w:r>
      <w:r w:rsidRPr="00E60DCC">
        <w:rPr>
          <w:rFonts w:ascii="Arial Narrow" w:hAnsi="Arial Narrow"/>
          <w:szCs w:val="24"/>
        </w:rPr>
        <w:t>powoływania się na jakiekolwiek wcześniejsze ustalenia i oświadczenia, podjęte lub wyrażone w formie ustnej albo pisemnej, z wyjątkiem tych, które wyraźnie zawarte są w niniejszej Umowie.</w:t>
      </w:r>
    </w:p>
    <w:p w:rsidR="006624A0" w:rsidRPr="00E60DCC" w:rsidRDefault="006624A0" w:rsidP="002D76BB">
      <w:pPr>
        <w:pStyle w:val="Tekstpodstawowy"/>
        <w:jc w:val="both"/>
        <w:rPr>
          <w:rFonts w:ascii="Arial Narrow" w:hAnsi="Arial Narrow"/>
          <w:szCs w:val="24"/>
        </w:rPr>
      </w:pPr>
    </w:p>
    <w:p w:rsidR="00D37CBE" w:rsidRPr="00E60DCC" w:rsidRDefault="006624A0" w:rsidP="002D76BB">
      <w:pPr>
        <w:pStyle w:val="Tekstpodstawowy"/>
        <w:jc w:val="center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b/>
          <w:szCs w:val="24"/>
        </w:rPr>
        <w:t>§ 1</w:t>
      </w:r>
      <w:r w:rsidR="0044698C">
        <w:rPr>
          <w:rFonts w:ascii="Arial Narrow" w:hAnsi="Arial Narrow"/>
          <w:b/>
          <w:szCs w:val="24"/>
        </w:rPr>
        <w:t>5</w:t>
      </w:r>
      <w:r w:rsidRPr="00E60DCC">
        <w:rPr>
          <w:rFonts w:ascii="Arial Narrow" w:hAnsi="Arial Narrow"/>
          <w:b/>
          <w:szCs w:val="24"/>
        </w:rPr>
        <w:t>.</w:t>
      </w:r>
    </w:p>
    <w:p w:rsidR="005645E7" w:rsidRPr="00E60DCC" w:rsidRDefault="006624A0">
      <w:pPr>
        <w:pStyle w:val="Tekstpodstawowy"/>
        <w:rPr>
          <w:rFonts w:ascii="Arial Narrow" w:hAnsi="Arial Narrow"/>
          <w:szCs w:val="24"/>
        </w:rPr>
      </w:pPr>
      <w:r w:rsidRPr="00E60DCC">
        <w:rPr>
          <w:rFonts w:ascii="Arial Narrow" w:hAnsi="Arial Narrow"/>
          <w:szCs w:val="24"/>
        </w:rPr>
        <w:t xml:space="preserve">Umowę sporządzono w dwóch jednobrzmiących egzemplarzach, po jednym dla każdej ze stron. </w:t>
      </w:r>
    </w:p>
    <w:p w:rsidR="006624A0" w:rsidRPr="00E60DCC" w:rsidRDefault="006624A0" w:rsidP="002D76BB">
      <w:pPr>
        <w:pStyle w:val="Tekstpodstawowy"/>
        <w:rPr>
          <w:rFonts w:ascii="Arial Narrow" w:hAnsi="Arial Narrow"/>
          <w:szCs w:val="24"/>
        </w:rPr>
      </w:pPr>
    </w:p>
    <w:p w:rsidR="006624A0" w:rsidRPr="00E60DCC" w:rsidRDefault="006624A0" w:rsidP="002D76BB">
      <w:pPr>
        <w:pStyle w:val="Tekstpodstawowy"/>
        <w:rPr>
          <w:rFonts w:ascii="Arial Narrow" w:hAnsi="Arial Narrow"/>
          <w:szCs w:val="24"/>
        </w:rPr>
      </w:pPr>
    </w:p>
    <w:p w:rsidR="006624A0" w:rsidRPr="00E60DCC" w:rsidRDefault="0003568B" w:rsidP="00354B96">
      <w:pPr>
        <w:pStyle w:val="Tekstpodstawowy"/>
        <w:jc w:val="center"/>
        <w:rPr>
          <w:rFonts w:ascii="Arial Narrow" w:hAnsi="Arial Narrow"/>
          <w:b/>
          <w:szCs w:val="24"/>
        </w:rPr>
      </w:pPr>
      <w:r w:rsidRPr="00E60DCC">
        <w:rPr>
          <w:rFonts w:ascii="Arial Narrow" w:hAnsi="Arial Narrow"/>
          <w:b/>
          <w:szCs w:val="24"/>
        </w:rPr>
        <w:t xml:space="preserve">ZAMAWIAJĄCY: </w:t>
      </w:r>
      <w:r w:rsidRPr="00E60DCC">
        <w:rPr>
          <w:rFonts w:ascii="Arial Narrow" w:hAnsi="Arial Narrow"/>
          <w:b/>
          <w:szCs w:val="24"/>
        </w:rPr>
        <w:tab/>
      </w:r>
      <w:r w:rsidRPr="00E60DCC">
        <w:rPr>
          <w:rFonts w:ascii="Arial Narrow" w:hAnsi="Arial Narrow"/>
          <w:b/>
          <w:szCs w:val="24"/>
        </w:rPr>
        <w:tab/>
      </w:r>
      <w:r w:rsidRPr="00E60DCC">
        <w:rPr>
          <w:rFonts w:ascii="Arial Narrow" w:hAnsi="Arial Narrow"/>
          <w:b/>
          <w:szCs w:val="24"/>
        </w:rPr>
        <w:tab/>
      </w:r>
      <w:r w:rsidRPr="00E60DCC">
        <w:rPr>
          <w:rFonts w:ascii="Arial Narrow" w:hAnsi="Arial Narrow"/>
          <w:b/>
          <w:szCs w:val="24"/>
        </w:rPr>
        <w:tab/>
      </w:r>
      <w:r w:rsidRPr="00E60DCC">
        <w:rPr>
          <w:rFonts w:ascii="Arial Narrow" w:hAnsi="Arial Narrow"/>
          <w:b/>
          <w:szCs w:val="24"/>
        </w:rPr>
        <w:tab/>
      </w:r>
      <w:r w:rsidRPr="00E60DCC">
        <w:rPr>
          <w:rFonts w:ascii="Arial Narrow" w:hAnsi="Arial Narrow"/>
          <w:b/>
          <w:szCs w:val="24"/>
        </w:rPr>
        <w:tab/>
      </w:r>
      <w:r w:rsidRPr="00E60DCC">
        <w:rPr>
          <w:rFonts w:ascii="Arial Narrow" w:hAnsi="Arial Narrow"/>
          <w:b/>
          <w:szCs w:val="24"/>
        </w:rPr>
        <w:tab/>
      </w:r>
      <w:r w:rsidRPr="00E60DCC">
        <w:rPr>
          <w:rFonts w:ascii="Arial Narrow" w:hAnsi="Arial Narrow"/>
          <w:b/>
          <w:szCs w:val="24"/>
        </w:rPr>
        <w:tab/>
        <w:t>WYKONAWCA:</w:t>
      </w:r>
    </w:p>
    <w:p w:rsidR="00CF64B1" w:rsidRPr="00E60DCC" w:rsidRDefault="00CF64B1" w:rsidP="00354B96">
      <w:pPr>
        <w:jc w:val="center"/>
        <w:rPr>
          <w:rFonts w:ascii="Arial Narrow" w:hAnsi="Arial Narrow"/>
          <w:sz w:val="24"/>
          <w:szCs w:val="24"/>
        </w:rPr>
      </w:pPr>
    </w:p>
    <w:p w:rsidR="00C47D81" w:rsidRPr="00E60DCC" w:rsidRDefault="00C47D81" w:rsidP="00354B96">
      <w:pPr>
        <w:jc w:val="center"/>
        <w:rPr>
          <w:rFonts w:ascii="Arial Narrow" w:hAnsi="Arial Narrow"/>
          <w:sz w:val="24"/>
          <w:szCs w:val="24"/>
        </w:rPr>
      </w:pPr>
    </w:p>
    <w:p w:rsidR="00C47D81" w:rsidRPr="00E60DCC" w:rsidRDefault="00C47D81" w:rsidP="00C47D81">
      <w:pPr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Załączniki:</w:t>
      </w:r>
    </w:p>
    <w:p w:rsidR="00C47D81" w:rsidRPr="00E60DCC" w:rsidRDefault="00C47D81" w:rsidP="00C47D81">
      <w:pPr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 xml:space="preserve">- kopia uprawnień osób wykonujących przedmiot Umowy; </w:t>
      </w:r>
    </w:p>
    <w:p w:rsidR="00C47D81" w:rsidRPr="00E60DCC" w:rsidRDefault="00C47D81" w:rsidP="00C47D81">
      <w:pPr>
        <w:rPr>
          <w:rFonts w:ascii="Arial Narrow" w:hAnsi="Arial Narrow"/>
          <w:sz w:val="24"/>
          <w:szCs w:val="24"/>
        </w:rPr>
      </w:pPr>
      <w:r w:rsidRPr="00E60DCC">
        <w:rPr>
          <w:rFonts w:ascii="Arial Narrow" w:hAnsi="Arial Narrow"/>
          <w:sz w:val="24"/>
          <w:szCs w:val="24"/>
        </w:rPr>
        <w:t>- kopia p</w:t>
      </w:r>
      <w:r w:rsidR="00A73CD7" w:rsidRPr="00E60DCC">
        <w:rPr>
          <w:rFonts w:ascii="Arial Narrow" w:hAnsi="Arial Narrow"/>
          <w:sz w:val="24"/>
          <w:szCs w:val="24"/>
        </w:rPr>
        <w:t xml:space="preserve">olisy OC wraz z dowodem zapłaty </w:t>
      </w:r>
    </w:p>
    <w:p w:rsidR="004A675A" w:rsidRPr="00E60DCC" w:rsidRDefault="004A675A">
      <w:pPr>
        <w:jc w:val="both"/>
        <w:rPr>
          <w:rFonts w:ascii="Arial Narrow" w:hAnsi="Arial Narrow"/>
          <w:sz w:val="24"/>
          <w:szCs w:val="24"/>
        </w:rPr>
      </w:pPr>
    </w:p>
    <w:sectPr w:rsidR="004A675A" w:rsidRPr="00E60DCC" w:rsidSect="00D336AF">
      <w:footerReference w:type="default" r:id="rId8"/>
      <w:pgSz w:w="11906" w:h="16838"/>
      <w:pgMar w:top="1418" w:right="1133" w:bottom="1418" w:left="1134" w:header="708" w:footer="708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2B9" w:rsidRDefault="003312B9" w:rsidP="00354B96">
      <w:r>
        <w:separator/>
      </w:r>
    </w:p>
  </w:endnote>
  <w:endnote w:type="continuationSeparator" w:id="0">
    <w:p w:rsidR="003312B9" w:rsidRDefault="003312B9" w:rsidP="00354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B96" w:rsidRPr="00354B96" w:rsidRDefault="00EA3704">
    <w:pPr>
      <w:pStyle w:val="Stopka"/>
      <w:jc w:val="right"/>
      <w:rPr>
        <w:rFonts w:ascii="Arial Narrow" w:hAnsi="Arial Narrow"/>
        <w:sz w:val="22"/>
      </w:rPr>
    </w:pPr>
    <w:r w:rsidRPr="00354B96">
      <w:rPr>
        <w:rFonts w:ascii="Arial Narrow" w:hAnsi="Arial Narrow"/>
        <w:sz w:val="22"/>
      </w:rPr>
      <w:fldChar w:fldCharType="begin"/>
    </w:r>
    <w:r w:rsidR="00354B96" w:rsidRPr="00354B96">
      <w:rPr>
        <w:rFonts w:ascii="Arial Narrow" w:hAnsi="Arial Narrow"/>
        <w:sz w:val="22"/>
      </w:rPr>
      <w:instrText xml:space="preserve"> PAGE   \* MERGEFORMAT </w:instrText>
    </w:r>
    <w:r w:rsidRPr="00354B96">
      <w:rPr>
        <w:rFonts w:ascii="Arial Narrow" w:hAnsi="Arial Narrow"/>
        <w:sz w:val="22"/>
      </w:rPr>
      <w:fldChar w:fldCharType="separate"/>
    </w:r>
    <w:r w:rsidR="00984089">
      <w:rPr>
        <w:rFonts w:ascii="Arial Narrow" w:hAnsi="Arial Narrow"/>
        <w:noProof/>
        <w:sz w:val="22"/>
      </w:rPr>
      <w:t>2</w:t>
    </w:r>
    <w:r w:rsidRPr="00354B96">
      <w:rPr>
        <w:rFonts w:ascii="Arial Narrow" w:hAnsi="Arial Narrow"/>
        <w:sz w:val="22"/>
      </w:rPr>
      <w:fldChar w:fldCharType="end"/>
    </w:r>
  </w:p>
  <w:p w:rsidR="00354B96" w:rsidRDefault="00354B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2B9" w:rsidRDefault="003312B9" w:rsidP="00354B96">
      <w:r>
        <w:separator/>
      </w:r>
    </w:p>
  </w:footnote>
  <w:footnote w:type="continuationSeparator" w:id="0">
    <w:p w:rsidR="003312B9" w:rsidRDefault="003312B9" w:rsidP="00354B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A98ABCA0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  <w:lang w:val="pl-PL"/>
      </w:rPr>
    </w:lvl>
  </w:abstractNum>
  <w:abstractNum w:abstractNumId="4">
    <w:nsid w:val="00000005"/>
    <w:multiLevelType w:val="singleLevel"/>
    <w:tmpl w:val="00000005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F44CA8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8">
    <w:nsid w:val="00000009"/>
    <w:multiLevelType w:val="multilevel"/>
    <w:tmpl w:val="22F0B9E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</w:abstractNum>
  <w:abstractNum w:abstractNumId="9">
    <w:nsid w:val="065A5170"/>
    <w:multiLevelType w:val="multilevel"/>
    <w:tmpl w:val="A9607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B672E3E"/>
    <w:multiLevelType w:val="hybridMultilevel"/>
    <w:tmpl w:val="90CE91CC"/>
    <w:lvl w:ilvl="0" w:tplc="A08E1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B9376A"/>
    <w:multiLevelType w:val="hybridMultilevel"/>
    <w:tmpl w:val="572CA2A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1F7655D"/>
    <w:multiLevelType w:val="multilevel"/>
    <w:tmpl w:val="BABE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25B6D1E"/>
    <w:multiLevelType w:val="multilevel"/>
    <w:tmpl w:val="B1BAB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39446F"/>
    <w:multiLevelType w:val="hybridMultilevel"/>
    <w:tmpl w:val="369092F2"/>
    <w:lvl w:ilvl="0" w:tplc="A08E1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0A1A40"/>
    <w:multiLevelType w:val="hybridMultilevel"/>
    <w:tmpl w:val="EEA03346"/>
    <w:lvl w:ilvl="0" w:tplc="A08E1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508ED0A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2717B4"/>
    <w:multiLevelType w:val="hybridMultilevel"/>
    <w:tmpl w:val="15D86AAE"/>
    <w:lvl w:ilvl="0" w:tplc="83F86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CE1D74"/>
    <w:multiLevelType w:val="hybridMultilevel"/>
    <w:tmpl w:val="3AD44CB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>
    <w:nsid w:val="3171734C"/>
    <w:multiLevelType w:val="hybridMultilevel"/>
    <w:tmpl w:val="6ED08206"/>
    <w:lvl w:ilvl="0" w:tplc="97ECD7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3EB692D"/>
    <w:multiLevelType w:val="hybridMultilevel"/>
    <w:tmpl w:val="4B883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957FB9"/>
    <w:multiLevelType w:val="hybridMultilevel"/>
    <w:tmpl w:val="94004974"/>
    <w:lvl w:ilvl="0" w:tplc="3E2ED58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6C6C20"/>
    <w:multiLevelType w:val="multilevel"/>
    <w:tmpl w:val="46E640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427E2199"/>
    <w:multiLevelType w:val="hybridMultilevel"/>
    <w:tmpl w:val="64A80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A7C51"/>
    <w:multiLevelType w:val="hybridMultilevel"/>
    <w:tmpl w:val="F41C640A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>
    <w:nsid w:val="45FF1543"/>
    <w:multiLevelType w:val="hybridMultilevel"/>
    <w:tmpl w:val="57943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30286B"/>
    <w:multiLevelType w:val="multilevel"/>
    <w:tmpl w:val="8A72C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363CE5"/>
    <w:multiLevelType w:val="hybridMultilevel"/>
    <w:tmpl w:val="A43AACF6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7">
    <w:nsid w:val="63A92716"/>
    <w:multiLevelType w:val="hybridMultilevel"/>
    <w:tmpl w:val="59C66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536BC6"/>
    <w:multiLevelType w:val="hybridMultilevel"/>
    <w:tmpl w:val="EC6C8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B18C3"/>
    <w:multiLevelType w:val="hybridMultilevel"/>
    <w:tmpl w:val="00762D9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2F0FFF2">
      <w:start w:val="1"/>
      <w:numFmt w:val="lowerLetter"/>
      <w:lvlText w:val="%2)"/>
      <w:lvlJc w:val="left"/>
      <w:pPr>
        <w:ind w:left="113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EF62C1C"/>
    <w:multiLevelType w:val="hybridMultilevel"/>
    <w:tmpl w:val="C776B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1C3001"/>
    <w:multiLevelType w:val="hybridMultilevel"/>
    <w:tmpl w:val="044A071E"/>
    <w:lvl w:ilvl="0" w:tplc="A08E1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26"/>
  </w:num>
  <w:num w:numId="12">
    <w:abstractNumId w:val="17"/>
  </w:num>
  <w:num w:numId="13">
    <w:abstractNumId w:val="22"/>
  </w:num>
  <w:num w:numId="14">
    <w:abstractNumId w:val="19"/>
  </w:num>
  <w:num w:numId="15">
    <w:abstractNumId w:val="20"/>
  </w:num>
  <w:num w:numId="16">
    <w:abstractNumId w:val="30"/>
  </w:num>
  <w:num w:numId="17">
    <w:abstractNumId w:val="27"/>
  </w:num>
  <w:num w:numId="18">
    <w:abstractNumId w:val="28"/>
  </w:num>
  <w:num w:numId="19">
    <w:abstractNumId w:val="21"/>
  </w:num>
  <w:num w:numId="20">
    <w:abstractNumId w:val="24"/>
  </w:num>
  <w:num w:numId="21">
    <w:abstractNumId w:val="18"/>
  </w:num>
  <w:num w:numId="22">
    <w:abstractNumId w:val="29"/>
  </w:num>
  <w:num w:numId="23">
    <w:abstractNumId w:val="9"/>
  </w:num>
  <w:num w:numId="24">
    <w:abstractNumId w:val="13"/>
  </w:num>
  <w:num w:numId="25">
    <w:abstractNumId w:val="25"/>
  </w:num>
  <w:num w:numId="26">
    <w:abstractNumId w:val="12"/>
  </w:num>
  <w:num w:numId="27">
    <w:abstractNumId w:val="10"/>
  </w:num>
  <w:num w:numId="28">
    <w:abstractNumId w:val="14"/>
  </w:num>
  <w:num w:numId="29">
    <w:abstractNumId w:val="15"/>
  </w:num>
  <w:num w:numId="30">
    <w:abstractNumId w:val="31"/>
  </w:num>
  <w:num w:numId="31">
    <w:abstractNumId w:val="16"/>
  </w:num>
  <w:num w:numId="32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Świerczyński">
    <w15:presenceInfo w15:providerId="None" w15:userId="Świerczyński"/>
  </w15:person>
  <w15:person w15:author="WGPR">
    <w15:presenceInfo w15:providerId="None" w15:userId="WGP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870"/>
    <w:rsid w:val="000230B2"/>
    <w:rsid w:val="0003568B"/>
    <w:rsid w:val="00063E9E"/>
    <w:rsid w:val="00071DBE"/>
    <w:rsid w:val="000B4AE9"/>
    <w:rsid w:val="000D0814"/>
    <w:rsid w:val="000F4710"/>
    <w:rsid w:val="000F7498"/>
    <w:rsid w:val="00121977"/>
    <w:rsid w:val="00134C3E"/>
    <w:rsid w:val="001A0546"/>
    <w:rsid w:val="001D4D07"/>
    <w:rsid w:val="001D553D"/>
    <w:rsid w:val="001F796F"/>
    <w:rsid w:val="0021360F"/>
    <w:rsid w:val="00215BB0"/>
    <w:rsid w:val="002411F8"/>
    <w:rsid w:val="00250B97"/>
    <w:rsid w:val="002513F2"/>
    <w:rsid w:val="002523D1"/>
    <w:rsid w:val="002C3FF7"/>
    <w:rsid w:val="002D5C39"/>
    <w:rsid w:val="002D76BB"/>
    <w:rsid w:val="002E4034"/>
    <w:rsid w:val="00310B26"/>
    <w:rsid w:val="00327710"/>
    <w:rsid w:val="003312B9"/>
    <w:rsid w:val="00354B96"/>
    <w:rsid w:val="003610EA"/>
    <w:rsid w:val="00366C84"/>
    <w:rsid w:val="00371876"/>
    <w:rsid w:val="00372602"/>
    <w:rsid w:val="00372973"/>
    <w:rsid w:val="003743B5"/>
    <w:rsid w:val="003949B3"/>
    <w:rsid w:val="003A6A25"/>
    <w:rsid w:val="003D5E82"/>
    <w:rsid w:val="003F5903"/>
    <w:rsid w:val="00424CF9"/>
    <w:rsid w:val="004353D9"/>
    <w:rsid w:val="0044698C"/>
    <w:rsid w:val="0044755E"/>
    <w:rsid w:val="0045253E"/>
    <w:rsid w:val="0047378E"/>
    <w:rsid w:val="00475AEF"/>
    <w:rsid w:val="004A675A"/>
    <w:rsid w:val="004E0C6A"/>
    <w:rsid w:val="005125CA"/>
    <w:rsid w:val="0053746B"/>
    <w:rsid w:val="0056308F"/>
    <w:rsid w:val="005645E7"/>
    <w:rsid w:val="005832B7"/>
    <w:rsid w:val="00584DD8"/>
    <w:rsid w:val="005A3ADD"/>
    <w:rsid w:val="005A3B04"/>
    <w:rsid w:val="005A7323"/>
    <w:rsid w:val="005D2682"/>
    <w:rsid w:val="005F7EEE"/>
    <w:rsid w:val="00620B01"/>
    <w:rsid w:val="006302EA"/>
    <w:rsid w:val="00640606"/>
    <w:rsid w:val="00646B2C"/>
    <w:rsid w:val="006624A0"/>
    <w:rsid w:val="006B1FEB"/>
    <w:rsid w:val="006D6E7C"/>
    <w:rsid w:val="006F0401"/>
    <w:rsid w:val="0072486D"/>
    <w:rsid w:val="007574DA"/>
    <w:rsid w:val="00764FD7"/>
    <w:rsid w:val="00771B07"/>
    <w:rsid w:val="007A00FA"/>
    <w:rsid w:val="007A1EC5"/>
    <w:rsid w:val="007B16B6"/>
    <w:rsid w:val="007B6B50"/>
    <w:rsid w:val="007D336A"/>
    <w:rsid w:val="008144F7"/>
    <w:rsid w:val="00832880"/>
    <w:rsid w:val="00860CA3"/>
    <w:rsid w:val="00870736"/>
    <w:rsid w:val="00870F8A"/>
    <w:rsid w:val="0089670A"/>
    <w:rsid w:val="008F43E5"/>
    <w:rsid w:val="0098311C"/>
    <w:rsid w:val="00984089"/>
    <w:rsid w:val="009A4A5B"/>
    <w:rsid w:val="00A05598"/>
    <w:rsid w:val="00A138B1"/>
    <w:rsid w:val="00A13AD5"/>
    <w:rsid w:val="00A22D8E"/>
    <w:rsid w:val="00A31AFC"/>
    <w:rsid w:val="00A73CD7"/>
    <w:rsid w:val="00A87D16"/>
    <w:rsid w:val="00A90849"/>
    <w:rsid w:val="00A95CE4"/>
    <w:rsid w:val="00AD4B53"/>
    <w:rsid w:val="00B16778"/>
    <w:rsid w:val="00B37E0A"/>
    <w:rsid w:val="00B545CB"/>
    <w:rsid w:val="00C20092"/>
    <w:rsid w:val="00C372D3"/>
    <w:rsid w:val="00C403FF"/>
    <w:rsid w:val="00C47D81"/>
    <w:rsid w:val="00C71843"/>
    <w:rsid w:val="00C72766"/>
    <w:rsid w:val="00CD26A6"/>
    <w:rsid w:val="00CE10E9"/>
    <w:rsid w:val="00CF64B1"/>
    <w:rsid w:val="00D336AF"/>
    <w:rsid w:val="00D35894"/>
    <w:rsid w:val="00D37CBE"/>
    <w:rsid w:val="00D4151E"/>
    <w:rsid w:val="00D67FE7"/>
    <w:rsid w:val="00D73A3C"/>
    <w:rsid w:val="00DA7B63"/>
    <w:rsid w:val="00DB5690"/>
    <w:rsid w:val="00DB7F8C"/>
    <w:rsid w:val="00DC51F8"/>
    <w:rsid w:val="00E01DAB"/>
    <w:rsid w:val="00E07DCB"/>
    <w:rsid w:val="00E60DCC"/>
    <w:rsid w:val="00E614FC"/>
    <w:rsid w:val="00E74FEC"/>
    <w:rsid w:val="00EA3704"/>
    <w:rsid w:val="00EB2871"/>
    <w:rsid w:val="00EF5870"/>
    <w:rsid w:val="00F061AC"/>
    <w:rsid w:val="00F10262"/>
    <w:rsid w:val="00F122FE"/>
    <w:rsid w:val="00F1527D"/>
    <w:rsid w:val="00F467D5"/>
    <w:rsid w:val="00F8743D"/>
    <w:rsid w:val="00F901D8"/>
    <w:rsid w:val="00FD5842"/>
    <w:rsid w:val="00FF3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B6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DA7B63"/>
    <w:pPr>
      <w:keepNext/>
      <w:numPr>
        <w:numId w:val="1"/>
      </w:numPr>
      <w:ind w:left="180" w:firstLine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DA7B63"/>
    <w:pPr>
      <w:keepNext/>
      <w:numPr>
        <w:ilvl w:val="1"/>
        <w:numId w:val="1"/>
      </w:numPr>
      <w:jc w:val="center"/>
      <w:outlineLvl w:val="1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A7B63"/>
    <w:pPr>
      <w:keepNext/>
      <w:numPr>
        <w:ilvl w:val="7"/>
        <w:numId w:val="1"/>
      </w:numPr>
      <w:spacing w:line="360" w:lineRule="auto"/>
      <w:ind w:left="360" w:firstLine="0"/>
      <w:outlineLvl w:val="7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A7B63"/>
    <w:rPr>
      <w:rFonts w:ascii="Symbol" w:hAnsi="Symbol" w:cs="Symbol"/>
    </w:rPr>
  </w:style>
  <w:style w:type="character" w:customStyle="1" w:styleId="WW8Num2z0">
    <w:name w:val="WW8Num2z0"/>
    <w:rsid w:val="00DA7B63"/>
    <w:rPr>
      <w:b w:val="0"/>
    </w:rPr>
  </w:style>
  <w:style w:type="character" w:customStyle="1" w:styleId="WW8Num2z1">
    <w:name w:val="WW8Num2z1"/>
    <w:rsid w:val="00DA7B63"/>
  </w:style>
  <w:style w:type="character" w:customStyle="1" w:styleId="WW8Num2z2">
    <w:name w:val="WW8Num2z2"/>
    <w:rsid w:val="00DA7B63"/>
  </w:style>
  <w:style w:type="character" w:customStyle="1" w:styleId="WW8Num2z3">
    <w:name w:val="WW8Num2z3"/>
    <w:rsid w:val="00DA7B63"/>
  </w:style>
  <w:style w:type="character" w:customStyle="1" w:styleId="WW8Num2z4">
    <w:name w:val="WW8Num2z4"/>
    <w:rsid w:val="00DA7B63"/>
  </w:style>
  <w:style w:type="character" w:customStyle="1" w:styleId="WW8Num2z5">
    <w:name w:val="WW8Num2z5"/>
    <w:rsid w:val="00DA7B63"/>
  </w:style>
  <w:style w:type="character" w:customStyle="1" w:styleId="WW8Num2z6">
    <w:name w:val="WW8Num2z6"/>
    <w:rsid w:val="00DA7B63"/>
  </w:style>
  <w:style w:type="character" w:customStyle="1" w:styleId="WW8Num2z7">
    <w:name w:val="WW8Num2z7"/>
    <w:rsid w:val="00DA7B63"/>
  </w:style>
  <w:style w:type="character" w:customStyle="1" w:styleId="WW8Num2z8">
    <w:name w:val="WW8Num2z8"/>
    <w:rsid w:val="00DA7B63"/>
  </w:style>
  <w:style w:type="character" w:customStyle="1" w:styleId="WW8Num3z0">
    <w:name w:val="WW8Num3z0"/>
    <w:rsid w:val="00DA7B63"/>
    <w:rPr>
      <w:rFonts w:hint="default"/>
    </w:rPr>
  </w:style>
  <w:style w:type="character" w:customStyle="1" w:styleId="WW8Num3z1">
    <w:name w:val="WW8Num3z1"/>
    <w:rsid w:val="00DA7B63"/>
  </w:style>
  <w:style w:type="character" w:customStyle="1" w:styleId="WW8Num3z2">
    <w:name w:val="WW8Num3z2"/>
    <w:rsid w:val="00DA7B63"/>
  </w:style>
  <w:style w:type="character" w:customStyle="1" w:styleId="WW8Num3z3">
    <w:name w:val="WW8Num3z3"/>
    <w:rsid w:val="00DA7B63"/>
  </w:style>
  <w:style w:type="character" w:customStyle="1" w:styleId="WW8Num3z4">
    <w:name w:val="WW8Num3z4"/>
    <w:rsid w:val="00DA7B63"/>
  </w:style>
  <w:style w:type="character" w:customStyle="1" w:styleId="WW8Num3z5">
    <w:name w:val="WW8Num3z5"/>
    <w:rsid w:val="00DA7B63"/>
  </w:style>
  <w:style w:type="character" w:customStyle="1" w:styleId="WW8Num3z6">
    <w:name w:val="WW8Num3z6"/>
    <w:rsid w:val="00DA7B63"/>
  </w:style>
  <w:style w:type="character" w:customStyle="1" w:styleId="WW8Num3z7">
    <w:name w:val="WW8Num3z7"/>
    <w:rsid w:val="00DA7B63"/>
  </w:style>
  <w:style w:type="character" w:customStyle="1" w:styleId="WW8Num3z8">
    <w:name w:val="WW8Num3z8"/>
    <w:rsid w:val="00DA7B63"/>
  </w:style>
  <w:style w:type="character" w:customStyle="1" w:styleId="WW8Num4z0">
    <w:name w:val="WW8Num4z0"/>
    <w:rsid w:val="00DA7B63"/>
  </w:style>
  <w:style w:type="character" w:customStyle="1" w:styleId="WW8Num4z1">
    <w:name w:val="WW8Num4z1"/>
    <w:rsid w:val="00DA7B63"/>
  </w:style>
  <w:style w:type="character" w:customStyle="1" w:styleId="WW8Num4z2">
    <w:name w:val="WW8Num4z2"/>
    <w:rsid w:val="00DA7B63"/>
  </w:style>
  <w:style w:type="character" w:customStyle="1" w:styleId="WW8Num4z3">
    <w:name w:val="WW8Num4z3"/>
    <w:rsid w:val="00DA7B63"/>
  </w:style>
  <w:style w:type="character" w:customStyle="1" w:styleId="WW8Num4z4">
    <w:name w:val="WW8Num4z4"/>
    <w:rsid w:val="00DA7B63"/>
  </w:style>
  <w:style w:type="character" w:customStyle="1" w:styleId="WW8Num4z5">
    <w:name w:val="WW8Num4z5"/>
    <w:rsid w:val="00DA7B63"/>
  </w:style>
  <w:style w:type="character" w:customStyle="1" w:styleId="WW8Num4z6">
    <w:name w:val="WW8Num4z6"/>
    <w:rsid w:val="00DA7B63"/>
  </w:style>
  <w:style w:type="character" w:customStyle="1" w:styleId="WW8Num4z7">
    <w:name w:val="WW8Num4z7"/>
    <w:rsid w:val="00DA7B63"/>
  </w:style>
  <w:style w:type="character" w:customStyle="1" w:styleId="WW8Num4z8">
    <w:name w:val="WW8Num4z8"/>
    <w:rsid w:val="00DA7B63"/>
  </w:style>
  <w:style w:type="character" w:customStyle="1" w:styleId="WW8Num5z0">
    <w:name w:val="WW8Num5z0"/>
    <w:rsid w:val="00DA7B63"/>
  </w:style>
  <w:style w:type="character" w:customStyle="1" w:styleId="WW8Num5z1">
    <w:name w:val="WW8Num5z1"/>
    <w:rsid w:val="00DA7B63"/>
    <w:rPr>
      <w:rFonts w:ascii="Times New Roman" w:hAnsi="Times New Roman" w:cs="Times New Roman" w:hint="default"/>
    </w:rPr>
  </w:style>
  <w:style w:type="character" w:customStyle="1" w:styleId="WW8Num5z2">
    <w:name w:val="WW8Num5z2"/>
    <w:rsid w:val="00DA7B63"/>
  </w:style>
  <w:style w:type="character" w:customStyle="1" w:styleId="WW8Num5z3">
    <w:name w:val="WW8Num5z3"/>
    <w:rsid w:val="00DA7B63"/>
  </w:style>
  <w:style w:type="character" w:customStyle="1" w:styleId="WW8Num5z4">
    <w:name w:val="WW8Num5z4"/>
    <w:rsid w:val="00DA7B63"/>
  </w:style>
  <w:style w:type="character" w:customStyle="1" w:styleId="WW8Num5z5">
    <w:name w:val="WW8Num5z5"/>
    <w:rsid w:val="00DA7B63"/>
  </w:style>
  <w:style w:type="character" w:customStyle="1" w:styleId="WW8Num5z6">
    <w:name w:val="WW8Num5z6"/>
    <w:rsid w:val="00DA7B63"/>
  </w:style>
  <w:style w:type="character" w:customStyle="1" w:styleId="WW8Num5z7">
    <w:name w:val="WW8Num5z7"/>
    <w:rsid w:val="00DA7B63"/>
  </w:style>
  <w:style w:type="character" w:customStyle="1" w:styleId="WW8Num5z8">
    <w:name w:val="WW8Num5z8"/>
    <w:rsid w:val="00DA7B63"/>
  </w:style>
  <w:style w:type="character" w:customStyle="1" w:styleId="WW8Num6z0">
    <w:name w:val="WW8Num6z0"/>
    <w:rsid w:val="00DA7B63"/>
    <w:rPr>
      <w:rFonts w:ascii="Symbol" w:hAnsi="Symbol" w:cs="Symbol" w:hint="default"/>
    </w:rPr>
  </w:style>
  <w:style w:type="character" w:customStyle="1" w:styleId="WW8Num6z1">
    <w:name w:val="WW8Num6z1"/>
    <w:rsid w:val="00DA7B63"/>
    <w:rPr>
      <w:rFonts w:ascii="Courier New" w:hAnsi="Courier New" w:cs="Courier New" w:hint="default"/>
    </w:rPr>
  </w:style>
  <w:style w:type="character" w:customStyle="1" w:styleId="WW8Num6z2">
    <w:name w:val="WW8Num6z2"/>
    <w:rsid w:val="00DA7B63"/>
    <w:rPr>
      <w:rFonts w:ascii="Wingdings" w:hAnsi="Wingdings" w:cs="Wingdings" w:hint="default"/>
    </w:rPr>
  </w:style>
  <w:style w:type="character" w:customStyle="1" w:styleId="WW8Num7z0">
    <w:name w:val="WW8Num7z0"/>
    <w:rsid w:val="00DA7B63"/>
    <w:rPr>
      <w:rFonts w:ascii="Arial Narrow" w:hAnsi="Arial Narrow" w:cs="Times New Roman" w:hint="default"/>
      <w:b w:val="0"/>
      <w:i w:val="0"/>
      <w:strike w:val="0"/>
      <w:dstrike w:val="0"/>
      <w:sz w:val="22"/>
      <w:szCs w:val="22"/>
      <w:u w:val="none"/>
    </w:rPr>
  </w:style>
  <w:style w:type="character" w:customStyle="1" w:styleId="WW8Num7z1">
    <w:name w:val="WW8Num7z1"/>
    <w:rsid w:val="00DA7B63"/>
  </w:style>
  <w:style w:type="character" w:customStyle="1" w:styleId="WW8Num7z2">
    <w:name w:val="WW8Num7z2"/>
    <w:rsid w:val="00DA7B63"/>
  </w:style>
  <w:style w:type="character" w:customStyle="1" w:styleId="WW8Num7z3">
    <w:name w:val="WW8Num7z3"/>
    <w:rsid w:val="00DA7B63"/>
  </w:style>
  <w:style w:type="character" w:customStyle="1" w:styleId="WW8Num7z4">
    <w:name w:val="WW8Num7z4"/>
    <w:rsid w:val="00DA7B63"/>
  </w:style>
  <w:style w:type="character" w:customStyle="1" w:styleId="WW8Num7z5">
    <w:name w:val="WW8Num7z5"/>
    <w:rsid w:val="00DA7B63"/>
  </w:style>
  <w:style w:type="character" w:customStyle="1" w:styleId="WW8Num7z6">
    <w:name w:val="WW8Num7z6"/>
    <w:rsid w:val="00DA7B63"/>
  </w:style>
  <w:style w:type="character" w:customStyle="1" w:styleId="WW8Num7z7">
    <w:name w:val="WW8Num7z7"/>
    <w:rsid w:val="00DA7B63"/>
  </w:style>
  <w:style w:type="character" w:customStyle="1" w:styleId="WW8Num7z8">
    <w:name w:val="WW8Num7z8"/>
    <w:rsid w:val="00DA7B63"/>
  </w:style>
  <w:style w:type="character" w:customStyle="1" w:styleId="WW8Num8z0">
    <w:name w:val="WW8Num8z0"/>
    <w:rsid w:val="00DA7B63"/>
    <w:rPr>
      <w:rFonts w:hint="default"/>
    </w:rPr>
  </w:style>
  <w:style w:type="character" w:customStyle="1" w:styleId="WW8Num8z1">
    <w:name w:val="WW8Num8z1"/>
    <w:rsid w:val="00DA7B63"/>
  </w:style>
  <w:style w:type="character" w:customStyle="1" w:styleId="WW8Num8z2">
    <w:name w:val="WW8Num8z2"/>
    <w:rsid w:val="00DA7B63"/>
  </w:style>
  <w:style w:type="character" w:customStyle="1" w:styleId="WW8Num8z3">
    <w:name w:val="WW8Num8z3"/>
    <w:rsid w:val="00DA7B63"/>
  </w:style>
  <w:style w:type="character" w:customStyle="1" w:styleId="WW8Num8z4">
    <w:name w:val="WW8Num8z4"/>
    <w:rsid w:val="00DA7B63"/>
  </w:style>
  <w:style w:type="character" w:customStyle="1" w:styleId="WW8Num8z5">
    <w:name w:val="WW8Num8z5"/>
    <w:rsid w:val="00DA7B63"/>
  </w:style>
  <w:style w:type="character" w:customStyle="1" w:styleId="WW8Num8z6">
    <w:name w:val="WW8Num8z6"/>
    <w:rsid w:val="00DA7B63"/>
  </w:style>
  <w:style w:type="character" w:customStyle="1" w:styleId="WW8Num8z7">
    <w:name w:val="WW8Num8z7"/>
    <w:rsid w:val="00DA7B63"/>
  </w:style>
  <w:style w:type="character" w:customStyle="1" w:styleId="WW8Num8z8">
    <w:name w:val="WW8Num8z8"/>
    <w:rsid w:val="00DA7B63"/>
  </w:style>
  <w:style w:type="character" w:customStyle="1" w:styleId="WW8Num9z0">
    <w:name w:val="WW8Num9z0"/>
    <w:rsid w:val="00DA7B63"/>
    <w:rPr>
      <w:rFonts w:ascii="Symbol" w:hAnsi="Symbol" w:cs="Symbol" w:hint="default"/>
    </w:rPr>
  </w:style>
  <w:style w:type="character" w:customStyle="1" w:styleId="WW8Num9z1">
    <w:name w:val="WW8Num9z1"/>
    <w:rsid w:val="00DA7B63"/>
    <w:rPr>
      <w:rFonts w:ascii="Courier New" w:hAnsi="Courier New" w:cs="Courier New" w:hint="default"/>
    </w:rPr>
  </w:style>
  <w:style w:type="character" w:customStyle="1" w:styleId="WW8Num9z2">
    <w:name w:val="WW8Num9z2"/>
    <w:rsid w:val="00DA7B63"/>
    <w:rPr>
      <w:rFonts w:ascii="Wingdings" w:hAnsi="Wingdings" w:cs="Wingdings" w:hint="default"/>
    </w:rPr>
  </w:style>
  <w:style w:type="character" w:customStyle="1" w:styleId="WW8Num10z0">
    <w:name w:val="WW8Num10z0"/>
    <w:rsid w:val="00DA7B63"/>
    <w:rPr>
      <w:rFonts w:hint="default"/>
    </w:rPr>
  </w:style>
  <w:style w:type="character" w:customStyle="1" w:styleId="WW8Num10z1">
    <w:name w:val="WW8Num10z1"/>
    <w:rsid w:val="00DA7B63"/>
  </w:style>
  <w:style w:type="character" w:customStyle="1" w:styleId="WW8Num10z2">
    <w:name w:val="WW8Num10z2"/>
    <w:rsid w:val="00DA7B63"/>
  </w:style>
  <w:style w:type="character" w:customStyle="1" w:styleId="WW8Num10z3">
    <w:name w:val="WW8Num10z3"/>
    <w:rsid w:val="00DA7B63"/>
  </w:style>
  <w:style w:type="character" w:customStyle="1" w:styleId="WW8Num10z4">
    <w:name w:val="WW8Num10z4"/>
    <w:rsid w:val="00DA7B63"/>
  </w:style>
  <w:style w:type="character" w:customStyle="1" w:styleId="WW8Num10z5">
    <w:name w:val="WW8Num10z5"/>
    <w:rsid w:val="00DA7B63"/>
  </w:style>
  <w:style w:type="character" w:customStyle="1" w:styleId="WW8Num10z6">
    <w:name w:val="WW8Num10z6"/>
    <w:rsid w:val="00DA7B63"/>
  </w:style>
  <w:style w:type="character" w:customStyle="1" w:styleId="WW8Num10z7">
    <w:name w:val="WW8Num10z7"/>
    <w:rsid w:val="00DA7B63"/>
  </w:style>
  <w:style w:type="character" w:customStyle="1" w:styleId="WW8Num10z8">
    <w:name w:val="WW8Num10z8"/>
    <w:rsid w:val="00DA7B63"/>
  </w:style>
  <w:style w:type="character" w:customStyle="1" w:styleId="WW8Num11z0">
    <w:name w:val="WW8Num11z0"/>
    <w:rsid w:val="00DA7B63"/>
    <w:rPr>
      <w:b w:val="0"/>
    </w:rPr>
  </w:style>
  <w:style w:type="character" w:customStyle="1" w:styleId="WW8Num11z1">
    <w:name w:val="WW8Num11z1"/>
    <w:rsid w:val="00DA7B63"/>
  </w:style>
  <w:style w:type="character" w:customStyle="1" w:styleId="WW8Num11z2">
    <w:name w:val="WW8Num11z2"/>
    <w:rsid w:val="00DA7B63"/>
  </w:style>
  <w:style w:type="character" w:customStyle="1" w:styleId="WW8Num11z3">
    <w:name w:val="WW8Num11z3"/>
    <w:rsid w:val="00DA7B63"/>
  </w:style>
  <w:style w:type="character" w:customStyle="1" w:styleId="WW8Num11z4">
    <w:name w:val="WW8Num11z4"/>
    <w:rsid w:val="00DA7B63"/>
  </w:style>
  <w:style w:type="character" w:customStyle="1" w:styleId="WW8Num11z5">
    <w:name w:val="WW8Num11z5"/>
    <w:rsid w:val="00DA7B63"/>
  </w:style>
  <w:style w:type="character" w:customStyle="1" w:styleId="WW8Num11z6">
    <w:name w:val="WW8Num11z6"/>
    <w:rsid w:val="00DA7B63"/>
  </w:style>
  <w:style w:type="character" w:customStyle="1" w:styleId="WW8Num11z7">
    <w:name w:val="WW8Num11z7"/>
    <w:rsid w:val="00DA7B63"/>
  </w:style>
  <w:style w:type="character" w:customStyle="1" w:styleId="WW8Num11z8">
    <w:name w:val="WW8Num11z8"/>
    <w:rsid w:val="00DA7B63"/>
  </w:style>
  <w:style w:type="character" w:customStyle="1" w:styleId="WW8Num12z0">
    <w:name w:val="WW8Num12z0"/>
    <w:rsid w:val="00DA7B63"/>
    <w:rPr>
      <w:rFonts w:ascii="Times New Roman" w:hAnsi="Times New Roman" w:cs="Times New Roman" w:hint="default"/>
      <w:sz w:val="24"/>
      <w:szCs w:val="24"/>
    </w:rPr>
  </w:style>
  <w:style w:type="character" w:customStyle="1" w:styleId="WW8Num12z1">
    <w:name w:val="WW8Num12z1"/>
    <w:rsid w:val="00DA7B63"/>
  </w:style>
  <w:style w:type="character" w:customStyle="1" w:styleId="WW8Num12z2">
    <w:name w:val="WW8Num12z2"/>
    <w:rsid w:val="00DA7B63"/>
  </w:style>
  <w:style w:type="character" w:customStyle="1" w:styleId="WW8Num12z3">
    <w:name w:val="WW8Num12z3"/>
    <w:rsid w:val="00DA7B63"/>
  </w:style>
  <w:style w:type="character" w:customStyle="1" w:styleId="WW8Num12z4">
    <w:name w:val="WW8Num12z4"/>
    <w:rsid w:val="00DA7B63"/>
  </w:style>
  <w:style w:type="character" w:customStyle="1" w:styleId="WW8Num12z5">
    <w:name w:val="WW8Num12z5"/>
    <w:rsid w:val="00DA7B63"/>
  </w:style>
  <w:style w:type="character" w:customStyle="1" w:styleId="WW8Num12z6">
    <w:name w:val="WW8Num12z6"/>
    <w:rsid w:val="00DA7B63"/>
  </w:style>
  <w:style w:type="character" w:customStyle="1" w:styleId="WW8Num12z7">
    <w:name w:val="WW8Num12z7"/>
    <w:rsid w:val="00DA7B63"/>
  </w:style>
  <w:style w:type="character" w:customStyle="1" w:styleId="WW8Num12z8">
    <w:name w:val="WW8Num12z8"/>
    <w:rsid w:val="00DA7B63"/>
  </w:style>
  <w:style w:type="character" w:customStyle="1" w:styleId="WW8Num13z0">
    <w:name w:val="WW8Num13z0"/>
    <w:rsid w:val="00DA7B63"/>
  </w:style>
  <w:style w:type="character" w:customStyle="1" w:styleId="WW8Num13z1">
    <w:name w:val="WW8Num13z1"/>
    <w:rsid w:val="00DA7B63"/>
  </w:style>
  <w:style w:type="character" w:customStyle="1" w:styleId="WW8Num13z2">
    <w:name w:val="WW8Num13z2"/>
    <w:rsid w:val="00DA7B63"/>
  </w:style>
  <w:style w:type="character" w:customStyle="1" w:styleId="WW8Num13z3">
    <w:name w:val="WW8Num13z3"/>
    <w:rsid w:val="00DA7B63"/>
  </w:style>
  <w:style w:type="character" w:customStyle="1" w:styleId="WW8Num13z4">
    <w:name w:val="WW8Num13z4"/>
    <w:rsid w:val="00DA7B63"/>
  </w:style>
  <w:style w:type="character" w:customStyle="1" w:styleId="WW8Num13z5">
    <w:name w:val="WW8Num13z5"/>
    <w:rsid w:val="00DA7B63"/>
  </w:style>
  <w:style w:type="character" w:customStyle="1" w:styleId="WW8Num13z6">
    <w:name w:val="WW8Num13z6"/>
    <w:rsid w:val="00DA7B63"/>
  </w:style>
  <w:style w:type="character" w:customStyle="1" w:styleId="WW8Num13z7">
    <w:name w:val="WW8Num13z7"/>
    <w:rsid w:val="00DA7B63"/>
  </w:style>
  <w:style w:type="character" w:customStyle="1" w:styleId="WW8Num13z8">
    <w:name w:val="WW8Num13z8"/>
    <w:rsid w:val="00DA7B63"/>
  </w:style>
  <w:style w:type="character" w:customStyle="1" w:styleId="WW8Num14z0">
    <w:name w:val="WW8Num14z0"/>
    <w:rsid w:val="00DA7B63"/>
    <w:rPr>
      <w:rFonts w:ascii="Arial Narrow" w:eastAsia="Times New Roman" w:hAnsi="Arial Narrow" w:cs="Times New Roman"/>
      <w:b w:val="0"/>
    </w:rPr>
  </w:style>
  <w:style w:type="character" w:customStyle="1" w:styleId="WW8Num15z0">
    <w:name w:val="WW8Num15z0"/>
    <w:rsid w:val="00DA7B63"/>
    <w:rPr>
      <w:rFonts w:ascii="Symbol" w:hAnsi="Symbol" w:cs="Symbol" w:hint="default"/>
    </w:rPr>
  </w:style>
  <w:style w:type="character" w:customStyle="1" w:styleId="WW8Num15z1">
    <w:name w:val="WW8Num15z1"/>
    <w:rsid w:val="00DA7B63"/>
    <w:rPr>
      <w:rFonts w:ascii="Courier New" w:hAnsi="Courier New" w:cs="Courier New" w:hint="default"/>
    </w:rPr>
  </w:style>
  <w:style w:type="character" w:customStyle="1" w:styleId="WW8Num15z2">
    <w:name w:val="WW8Num15z2"/>
    <w:rsid w:val="00DA7B63"/>
    <w:rPr>
      <w:rFonts w:ascii="Wingdings" w:hAnsi="Wingdings" w:cs="Wingdings" w:hint="default"/>
    </w:rPr>
  </w:style>
  <w:style w:type="character" w:customStyle="1" w:styleId="WW8Num16z0">
    <w:name w:val="WW8Num16z0"/>
    <w:rsid w:val="00DA7B63"/>
    <w:rPr>
      <w:rFonts w:hint="default"/>
    </w:rPr>
  </w:style>
  <w:style w:type="character" w:customStyle="1" w:styleId="WW8Num16z1">
    <w:name w:val="WW8Num16z1"/>
    <w:rsid w:val="00DA7B63"/>
  </w:style>
  <w:style w:type="character" w:customStyle="1" w:styleId="WW8Num16z2">
    <w:name w:val="WW8Num16z2"/>
    <w:rsid w:val="00DA7B63"/>
  </w:style>
  <w:style w:type="character" w:customStyle="1" w:styleId="WW8Num16z3">
    <w:name w:val="WW8Num16z3"/>
    <w:rsid w:val="00DA7B63"/>
  </w:style>
  <w:style w:type="character" w:customStyle="1" w:styleId="WW8Num16z4">
    <w:name w:val="WW8Num16z4"/>
    <w:rsid w:val="00DA7B63"/>
  </w:style>
  <w:style w:type="character" w:customStyle="1" w:styleId="WW8Num16z5">
    <w:name w:val="WW8Num16z5"/>
    <w:rsid w:val="00DA7B63"/>
  </w:style>
  <w:style w:type="character" w:customStyle="1" w:styleId="WW8Num16z6">
    <w:name w:val="WW8Num16z6"/>
    <w:rsid w:val="00DA7B63"/>
  </w:style>
  <w:style w:type="character" w:customStyle="1" w:styleId="WW8Num16z7">
    <w:name w:val="WW8Num16z7"/>
    <w:rsid w:val="00DA7B63"/>
  </w:style>
  <w:style w:type="character" w:customStyle="1" w:styleId="WW8Num16z8">
    <w:name w:val="WW8Num16z8"/>
    <w:rsid w:val="00DA7B63"/>
  </w:style>
  <w:style w:type="character" w:customStyle="1" w:styleId="WW8Num17z0">
    <w:name w:val="WW8Num17z0"/>
    <w:rsid w:val="00DA7B63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DA7B63"/>
  </w:style>
  <w:style w:type="character" w:customStyle="1" w:styleId="WW8Num17z2">
    <w:name w:val="WW8Num17z2"/>
    <w:rsid w:val="00DA7B63"/>
  </w:style>
  <w:style w:type="character" w:customStyle="1" w:styleId="WW8Num17z3">
    <w:name w:val="WW8Num17z3"/>
    <w:rsid w:val="00DA7B63"/>
  </w:style>
  <w:style w:type="character" w:customStyle="1" w:styleId="WW8Num17z4">
    <w:name w:val="WW8Num17z4"/>
    <w:rsid w:val="00DA7B63"/>
  </w:style>
  <w:style w:type="character" w:customStyle="1" w:styleId="WW8Num17z5">
    <w:name w:val="WW8Num17z5"/>
    <w:rsid w:val="00DA7B63"/>
  </w:style>
  <w:style w:type="character" w:customStyle="1" w:styleId="WW8Num17z6">
    <w:name w:val="WW8Num17z6"/>
    <w:rsid w:val="00DA7B63"/>
  </w:style>
  <w:style w:type="character" w:customStyle="1" w:styleId="WW8Num17z7">
    <w:name w:val="WW8Num17z7"/>
    <w:rsid w:val="00DA7B63"/>
  </w:style>
  <w:style w:type="character" w:customStyle="1" w:styleId="WW8Num17z8">
    <w:name w:val="WW8Num17z8"/>
    <w:rsid w:val="00DA7B63"/>
  </w:style>
  <w:style w:type="character" w:customStyle="1" w:styleId="WW8Num18z0">
    <w:name w:val="WW8Num18z0"/>
    <w:rsid w:val="00DA7B63"/>
    <w:rPr>
      <w:rFonts w:ascii="Symbol" w:hAnsi="Symbol" w:cs="Symbol" w:hint="default"/>
    </w:rPr>
  </w:style>
  <w:style w:type="character" w:customStyle="1" w:styleId="WW8Num18z1">
    <w:name w:val="WW8Num18z1"/>
    <w:rsid w:val="00DA7B63"/>
    <w:rPr>
      <w:rFonts w:ascii="Courier New" w:hAnsi="Courier New" w:cs="Courier New" w:hint="default"/>
    </w:rPr>
  </w:style>
  <w:style w:type="character" w:customStyle="1" w:styleId="WW8Num18z2">
    <w:name w:val="WW8Num18z2"/>
    <w:rsid w:val="00DA7B63"/>
    <w:rPr>
      <w:rFonts w:ascii="Wingdings" w:hAnsi="Wingdings" w:cs="Wingdings" w:hint="default"/>
    </w:rPr>
  </w:style>
  <w:style w:type="character" w:customStyle="1" w:styleId="WW8Num19z0">
    <w:name w:val="WW8Num19z0"/>
    <w:rsid w:val="00DA7B63"/>
    <w:rPr>
      <w:rFonts w:hint="default"/>
    </w:rPr>
  </w:style>
  <w:style w:type="character" w:customStyle="1" w:styleId="WW8Num19z1">
    <w:name w:val="WW8Num19z1"/>
    <w:rsid w:val="00DA7B63"/>
  </w:style>
  <w:style w:type="character" w:customStyle="1" w:styleId="WW8Num19z2">
    <w:name w:val="WW8Num19z2"/>
    <w:rsid w:val="00DA7B63"/>
  </w:style>
  <w:style w:type="character" w:customStyle="1" w:styleId="WW8Num19z3">
    <w:name w:val="WW8Num19z3"/>
    <w:rsid w:val="00DA7B63"/>
  </w:style>
  <w:style w:type="character" w:customStyle="1" w:styleId="WW8Num19z4">
    <w:name w:val="WW8Num19z4"/>
    <w:rsid w:val="00DA7B63"/>
  </w:style>
  <w:style w:type="character" w:customStyle="1" w:styleId="WW8Num19z5">
    <w:name w:val="WW8Num19z5"/>
    <w:rsid w:val="00DA7B63"/>
  </w:style>
  <w:style w:type="character" w:customStyle="1" w:styleId="WW8Num19z6">
    <w:name w:val="WW8Num19z6"/>
    <w:rsid w:val="00DA7B63"/>
  </w:style>
  <w:style w:type="character" w:customStyle="1" w:styleId="WW8Num19z7">
    <w:name w:val="WW8Num19z7"/>
    <w:rsid w:val="00DA7B63"/>
  </w:style>
  <w:style w:type="character" w:customStyle="1" w:styleId="WW8Num19z8">
    <w:name w:val="WW8Num19z8"/>
    <w:rsid w:val="00DA7B63"/>
  </w:style>
  <w:style w:type="character" w:customStyle="1" w:styleId="WW8Num20z0">
    <w:name w:val="WW8Num20z0"/>
    <w:rsid w:val="00DA7B63"/>
    <w:rPr>
      <w:rFonts w:hint="default"/>
    </w:rPr>
  </w:style>
  <w:style w:type="character" w:customStyle="1" w:styleId="WW8Num20z1">
    <w:name w:val="WW8Num20z1"/>
    <w:rsid w:val="00DA7B63"/>
  </w:style>
  <w:style w:type="character" w:customStyle="1" w:styleId="WW8Num20z2">
    <w:name w:val="WW8Num20z2"/>
    <w:rsid w:val="00DA7B63"/>
  </w:style>
  <w:style w:type="character" w:customStyle="1" w:styleId="WW8Num20z3">
    <w:name w:val="WW8Num20z3"/>
    <w:rsid w:val="00DA7B63"/>
  </w:style>
  <w:style w:type="character" w:customStyle="1" w:styleId="WW8Num20z4">
    <w:name w:val="WW8Num20z4"/>
    <w:rsid w:val="00DA7B63"/>
  </w:style>
  <w:style w:type="character" w:customStyle="1" w:styleId="WW8Num20z5">
    <w:name w:val="WW8Num20z5"/>
    <w:rsid w:val="00DA7B63"/>
  </w:style>
  <w:style w:type="character" w:customStyle="1" w:styleId="WW8Num20z6">
    <w:name w:val="WW8Num20z6"/>
    <w:rsid w:val="00DA7B63"/>
  </w:style>
  <w:style w:type="character" w:customStyle="1" w:styleId="WW8Num20z7">
    <w:name w:val="WW8Num20z7"/>
    <w:rsid w:val="00DA7B63"/>
  </w:style>
  <w:style w:type="character" w:customStyle="1" w:styleId="WW8Num20z8">
    <w:name w:val="WW8Num20z8"/>
    <w:rsid w:val="00DA7B63"/>
  </w:style>
  <w:style w:type="character" w:customStyle="1" w:styleId="WW8Num21z0">
    <w:name w:val="WW8Num21z0"/>
    <w:rsid w:val="00DA7B63"/>
    <w:rPr>
      <w:rFonts w:hint="default"/>
      <w:szCs w:val="24"/>
      <w:lang w:val="pl-PL"/>
    </w:rPr>
  </w:style>
  <w:style w:type="character" w:customStyle="1" w:styleId="WW8Num21z1">
    <w:name w:val="WW8Num21z1"/>
    <w:rsid w:val="00DA7B63"/>
  </w:style>
  <w:style w:type="character" w:customStyle="1" w:styleId="WW8Num21z2">
    <w:name w:val="WW8Num21z2"/>
    <w:rsid w:val="00DA7B63"/>
  </w:style>
  <w:style w:type="character" w:customStyle="1" w:styleId="WW8Num21z3">
    <w:name w:val="WW8Num21z3"/>
    <w:rsid w:val="00DA7B63"/>
  </w:style>
  <w:style w:type="character" w:customStyle="1" w:styleId="WW8Num21z4">
    <w:name w:val="WW8Num21z4"/>
    <w:rsid w:val="00DA7B63"/>
  </w:style>
  <w:style w:type="character" w:customStyle="1" w:styleId="WW8Num21z5">
    <w:name w:val="WW8Num21z5"/>
    <w:rsid w:val="00DA7B63"/>
  </w:style>
  <w:style w:type="character" w:customStyle="1" w:styleId="WW8Num21z6">
    <w:name w:val="WW8Num21z6"/>
    <w:rsid w:val="00DA7B63"/>
  </w:style>
  <w:style w:type="character" w:customStyle="1" w:styleId="WW8Num21z7">
    <w:name w:val="WW8Num21z7"/>
    <w:rsid w:val="00DA7B63"/>
  </w:style>
  <w:style w:type="character" w:customStyle="1" w:styleId="WW8Num21z8">
    <w:name w:val="WW8Num21z8"/>
    <w:rsid w:val="00DA7B63"/>
  </w:style>
  <w:style w:type="character" w:customStyle="1" w:styleId="WW8Num22z0">
    <w:name w:val="WW8Num22z0"/>
    <w:rsid w:val="00DA7B63"/>
    <w:rPr>
      <w:rFonts w:hint="default"/>
    </w:rPr>
  </w:style>
  <w:style w:type="character" w:customStyle="1" w:styleId="WW8Num22z1">
    <w:name w:val="WW8Num22z1"/>
    <w:rsid w:val="00DA7B63"/>
  </w:style>
  <w:style w:type="character" w:customStyle="1" w:styleId="WW8Num22z2">
    <w:name w:val="WW8Num22z2"/>
    <w:rsid w:val="00DA7B63"/>
  </w:style>
  <w:style w:type="character" w:customStyle="1" w:styleId="WW8Num22z3">
    <w:name w:val="WW8Num22z3"/>
    <w:rsid w:val="00DA7B63"/>
  </w:style>
  <w:style w:type="character" w:customStyle="1" w:styleId="WW8Num22z4">
    <w:name w:val="WW8Num22z4"/>
    <w:rsid w:val="00DA7B63"/>
  </w:style>
  <w:style w:type="character" w:customStyle="1" w:styleId="WW8Num22z5">
    <w:name w:val="WW8Num22z5"/>
    <w:rsid w:val="00DA7B63"/>
  </w:style>
  <w:style w:type="character" w:customStyle="1" w:styleId="WW8Num22z6">
    <w:name w:val="WW8Num22z6"/>
    <w:rsid w:val="00DA7B63"/>
  </w:style>
  <w:style w:type="character" w:customStyle="1" w:styleId="WW8Num22z7">
    <w:name w:val="WW8Num22z7"/>
    <w:rsid w:val="00DA7B63"/>
  </w:style>
  <w:style w:type="character" w:customStyle="1" w:styleId="WW8Num22z8">
    <w:name w:val="WW8Num22z8"/>
    <w:rsid w:val="00DA7B63"/>
  </w:style>
  <w:style w:type="character" w:customStyle="1" w:styleId="WW8Num23z0">
    <w:name w:val="WW8Num23z0"/>
    <w:rsid w:val="00DA7B63"/>
    <w:rPr>
      <w:rFonts w:ascii="Symbol" w:hAnsi="Symbol" w:cs="Symbol" w:hint="default"/>
    </w:rPr>
  </w:style>
  <w:style w:type="character" w:customStyle="1" w:styleId="WW8Num23z1">
    <w:name w:val="WW8Num23z1"/>
    <w:rsid w:val="00DA7B63"/>
    <w:rPr>
      <w:rFonts w:ascii="Courier New" w:hAnsi="Courier New" w:cs="Courier New" w:hint="default"/>
    </w:rPr>
  </w:style>
  <w:style w:type="character" w:customStyle="1" w:styleId="WW8Num23z2">
    <w:name w:val="WW8Num23z2"/>
    <w:rsid w:val="00DA7B63"/>
    <w:rPr>
      <w:rFonts w:ascii="Wingdings" w:hAnsi="Wingdings" w:cs="Wingdings" w:hint="default"/>
    </w:rPr>
  </w:style>
  <w:style w:type="character" w:customStyle="1" w:styleId="WW8Num24z0">
    <w:name w:val="WW8Num24z0"/>
    <w:rsid w:val="00DA7B63"/>
    <w:rPr>
      <w:b w:val="0"/>
    </w:rPr>
  </w:style>
  <w:style w:type="character" w:customStyle="1" w:styleId="WW8Num24z1">
    <w:name w:val="WW8Num24z1"/>
    <w:rsid w:val="00DA7B63"/>
  </w:style>
  <w:style w:type="character" w:customStyle="1" w:styleId="WW8Num24z2">
    <w:name w:val="WW8Num24z2"/>
    <w:rsid w:val="00DA7B63"/>
  </w:style>
  <w:style w:type="character" w:customStyle="1" w:styleId="WW8Num24z3">
    <w:name w:val="WW8Num24z3"/>
    <w:rsid w:val="00DA7B63"/>
  </w:style>
  <w:style w:type="character" w:customStyle="1" w:styleId="WW8Num24z4">
    <w:name w:val="WW8Num24z4"/>
    <w:rsid w:val="00DA7B63"/>
  </w:style>
  <w:style w:type="character" w:customStyle="1" w:styleId="WW8Num24z5">
    <w:name w:val="WW8Num24z5"/>
    <w:rsid w:val="00DA7B63"/>
  </w:style>
  <w:style w:type="character" w:customStyle="1" w:styleId="WW8Num24z6">
    <w:name w:val="WW8Num24z6"/>
    <w:rsid w:val="00DA7B63"/>
  </w:style>
  <w:style w:type="character" w:customStyle="1" w:styleId="WW8Num24z7">
    <w:name w:val="WW8Num24z7"/>
    <w:rsid w:val="00DA7B63"/>
  </w:style>
  <w:style w:type="character" w:customStyle="1" w:styleId="WW8Num24z8">
    <w:name w:val="WW8Num24z8"/>
    <w:rsid w:val="00DA7B63"/>
  </w:style>
  <w:style w:type="character" w:customStyle="1" w:styleId="WW8Num25z0">
    <w:name w:val="WW8Num25z0"/>
    <w:rsid w:val="00DA7B63"/>
    <w:rPr>
      <w:rFonts w:hint="default"/>
    </w:rPr>
  </w:style>
  <w:style w:type="character" w:customStyle="1" w:styleId="WW8Num25z1">
    <w:name w:val="WW8Num25z1"/>
    <w:rsid w:val="00DA7B63"/>
  </w:style>
  <w:style w:type="character" w:customStyle="1" w:styleId="WW8Num25z2">
    <w:name w:val="WW8Num25z2"/>
    <w:rsid w:val="00DA7B63"/>
  </w:style>
  <w:style w:type="character" w:customStyle="1" w:styleId="WW8Num25z3">
    <w:name w:val="WW8Num25z3"/>
    <w:rsid w:val="00DA7B63"/>
  </w:style>
  <w:style w:type="character" w:customStyle="1" w:styleId="WW8Num25z4">
    <w:name w:val="WW8Num25z4"/>
    <w:rsid w:val="00DA7B63"/>
  </w:style>
  <w:style w:type="character" w:customStyle="1" w:styleId="WW8Num25z5">
    <w:name w:val="WW8Num25z5"/>
    <w:rsid w:val="00DA7B63"/>
  </w:style>
  <w:style w:type="character" w:customStyle="1" w:styleId="WW8Num25z6">
    <w:name w:val="WW8Num25z6"/>
    <w:rsid w:val="00DA7B63"/>
  </w:style>
  <w:style w:type="character" w:customStyle="1" w:styleId="WW8Num25z7">
    <w:name w:val="WW8Num25z7"/>
    <w:rsid w:val="00DA7B63"/>
  </w:style>
  <w:style w:type="character" w:customStyle="1" w:styleId="WW8Num25z8">
    <w:name w:val="WW8Num25z8"/>
    <w:rsid w:val="00DA7B63"/>
  </w:style>
  <w:style w:type="character" w:customStyle="1" w:styleId="WW8Num26z0">
    <w:name w:val="WW8Num26z0"/>
    <w:rsid w:val="00DA7B63"/>
    <w:rPr>
      <w:rFonts w:hint="default"/>
    </w:rPr>
  </w:style>
  <w:style w:type="character" w:customStyle="1" w:styleId="WW8Num26z1">
    <w:name w:val="WW8Num26z1"/>
    <w:rsid w:val="00DA7B63"/>
  </w:style>
  <w:style w:type="character" w:customStyle="1" w:styleId="WW8Num26z2">
    <w:name w:val="WW8Num26z2"/>
    <w:rsid w:val="00DA7B63"/>
  </w:style>
  <w:style w:type="character" w:customStyle="1" w:styleId="WW8Num26z3">
    <w:name w:val="WW8Num26z3"/>
    <w:rsid w:val="00DA7B63"/>
  </w:style>
  <w:style w:type="character" w:customStyle="1" w:styleId="WW8Num26z4">
    <w:name w:val="WW8Num26z4"/>
    <w:rsid w:val="00DA7B63"/>
  </w:style>
  <w:style w:type="character" w:customStyle="1" w:styleId="WW8Num26z5">
    <w:name w:val="WW8Num26z5"/>
    <w:rsid w:val="00DA7B63"/>
  </w:style>
  <w:style w:type="character" w:customStyle="1" w:styleId="WW8Num26z6">
    <w:name w:val="WW8Num26z6"/>
    <w:rsid w:val="00DA7B63"/>
  </w:style>
  <w:style w:type="character" w:customStyle="1" w:styleId="WW8Num26z7">
    <w:name w:val="WW8Num26z7"/>
    <w:rsid w:val="00DA7B63"/>
  </w:style>
  <w:style w:type="character" w:customStyle="1" w:styleId="WW8Num26z8">
    <w:name w:val="WW8Num26z8"/>
    <w:rsid w:val="00DA7B63"/>
  </w:style>
  <w:style w:type="character" w:customStyle="1" w:styleId="WW8Num27z0">
    <w:name w:val="WW8Num27z0"/>
    <w:rsid w:val="00DA7B63"/>
  </w:style>
  <w:style w:type="character" w:customStyle="1" w:styleId="WW8Num27z1">
    <w:name w:val="WW8Num27z1"/>
    <w:rsid w:val="00DA7B63"/>
    <w:rPr>
      <w:sz w:val="22"/>
      <w:szCs w:val="22"/>
    </w:rPr>
  </w:style>
  <w:style w:type="character" w:customStyle="1" w:styleId="WW8Num27z2">
    <w:name w:val="WW8Num27z2"/>
    <w:rsid w:val="00DA7B63"/>
  </w:style>
  <w:style w:type="character" w:customStyle="1" w:styleId="WW8Num27z3">
    <w:name w:val="WW8Num27z3"/>
    <w:rsid w:val="00DA7B63"/>
  </w:style>
  <w:style w:type="character" w:customStyle="1" w:styleId="WW8Num27z4">
    <w:name w:val="WW8Num27z4"/>
    <w:rsid w:val="00DA7B63"/>
  </w:style>
  <w:style w:type="character" w:customStyle="1" w:styleId="WW8Num27z5">
    <w:name w:val="WW8Num27z5"/>
    <w:rsid w:val="00DA7B63"/>
  </w:style>
  <w:style w:type="character" w:customStyle="1" w:styleId="WW8Num27z6">
    <w:name w:val="WW8Num27z6"/>
    <w:rsid w:val="00DA7B63"/>
  </w:style>
  <w:style w:type="character" w:customStyle="1" w:styleId="WW8Num27z7">
    <w:name w:val="WW8Num27z7"/>
    <w:rsid w:val="00DA7B63"/>
  </w:style>
  <w:style w:type="character" w:customStyle="1" w:styleId="WW8Num27z8">
    <w:name w:val="WW8Num27z8"/>
    <w:rsid w:val="00DA7B63"/>
  </w:style>
  <w:style w:type="character" w:customStyle="1" w:styleId="WW8Num28z0">
    <w:name w:val="WW8Num28z0"/>
    <w:rsid w:val="00DA7B63"/>
  </w:style>
  <w:style w:type="character" w:customStyle="1" w:styleId="WW8Num28z1">
    <w:name w:val="WW8Num28z1"/>
    <w:rsid w:val="00DA7B63"/>
  </w:style>
  <w:style w:type="character" w:customStyle="1" w:styleId="WW8Num28z2">
    <w:name w:val="WW8Num28z2"/>
    <w:rsid w:val="00DA7B63"/>
  </w:style>
  <w:style w:type="character" w:customStyle="1" w:styleId="WW8Num28z3">
    <w:name w:val="WW8Num28z3"/>
    <w:rsid w:val="00DA7B63"/>
  </w:style>
  <w:style w:type="character" w:customStyle="1" w:styleId="WW8Num28z4">
    <w:name w:val="WW8Num28z4"/>
    <w:rsid w:val="00DA7B63"/>
  </w:style>
  <w:style w:type="character" w:customStyle="1" w:styleId="WW8Num28z5">
    <w:name w:val="WW8Num28z5"/>
    <w:rsid w:val="00DA7B63"/>
  </w:style>
  <w:style w:type="character" w:customStyle="1" w:styleId="WW8Num28z6">
    <w:name w:val="WW8Num28z6"/>
    <w:rsid w:val="00DA7B63"/>
  </w:style>
  <w:style w:type="character" w:customStyle="1" w:styleId="WW8Num28z7">
    <w:name w:val="WW8Num28z7"/>
    <w:rsid w:val="00DA7B63"/>
  </w:style>
  <w:style w:type="character" w:customStyle="1" w:styleId="WW8Num28z8">
    <w:name w:val="WW8Num28z8"/>
    <w:rsid w:val="00DA7B63"/>
  </w:style>
  <w:style w:type="character" w:customStyle="1" w:styleId="WW8Num29z0">
    <w:name w:val="WW8Num29z0"/>
    <w:rsid w:val="00DA7B63"/>
    <w:rPr>
      <w:rFonts w:ascii="Symbol" w:hAnsi="Symbol" w:cs="Symbol" w:hint="default"/>
    </w:rPr>
  </w:style>
  <w:style w:type="character" w:customStyle="1" w:styleId="WW8Num29z1">
    <w:name w:val="WW8Num29z1"/>
    <w:rsid w:val="00DA7B63"/>
    <w:rPr>
      <w:rFonts w:ascii="Courier New" w:hAnsi="Courier New" w:cs="Courier New" w:hint="default"/>
    </w:rPr>
  </w:style>
  <w:style w:type="character" w:customStyle="1" w:styleId="WW8Num29z2">
    <w:name w:val="WW8Num29z2"/>
    <w:rsid w:val="00DA7B63"/>
    <w:rPr>
      <w:rFonts w:ascii="Wingdings" w:hAnsi="Wingdings" w:cs="Wingdings" w:hint="default"/>
    </w:rPr>
  </w:style>
  <w:style w:type="character" w:customStyle="1" w:styleId="WW8Num30z0">
    <w:name w:val="WW8Num30z0"/>
    <w:rsid w:val="00DA7B63"/>
  </w:style>
  <w:style w:type="character" w:customStyle="1" w:styleId="WW8Num30z1">
    <w:name w:val="WW8Num30z1"/>
    <w:rsid w:val="00DA7B63"/>
    <w:rPr>
      <w:rFonts w:ascii="Symbol" w:hAnsi="Symbol" w:cs="Symbol" w:hint="default"/>
    </w:rPr>
  </w:style>
  <w:style w:type="character" w:customStyle="1" w:styleId="WW8Num30z2">
    <w:name w:val="WW8Num30z2"/>
    <w:rsid w:val="00DA7B63"/>
  </w:style>
  <w:style w:type="character" w:customStyle="1" w:styleId="WW8Num30z3">
    <w:name w:val="WW8Num30z3"/>
    <w:rsid w:val="00DA7B63"/>
  </w:style>
  <w:style w:type="character" w:customStyle="1" w:styleId="WW8Num30z4">
    <w:name w:val="WW8Num30z4"/>
    <w:rsid w:val="00DA7B63"/>
  </w:style>
  <w:style w:type="character" w:customStyle="1" w:styleId="WW8Num30z5">
    <w:name w:val="WW8Num30z5"/>
    <w:rsid w:val="00DA7B63"/>
  </w:style>
  <w:style w:type="character" w:customStyle="1" w:styleId="WW8Num30z6">
    <w:name w:val="WW8Num30z6"/>
    <w:rsid w:val="00DA7B63"/>
  </w:style>
  <w:style w:type="character" w:customStyle="1" w:styleId="WW8Num30z7">
    <w:name w:val="WW8Num30z7"/>
    <w:rsid w:val="00DA7B63"/>
  </w:style>
  <w:style w:type="character" w:customStyle="1" w:styleId="WW8Num30z8">
    <w:name w:val="WW8Num30z8"/>
    <w:rsid w:val="00DA7B63"/>
  </w:style>
  <w:style w:type="character" w:customStyle="1" w:styleId="WW8Num31z0">
    <w:name w:val="WW8Num31z0"/>
    <w:rsid w:val="00DA7B63"/>
    <w:rPr>
      <w:rFonts w:hint="default"/>
    </w:rPr>
  </w:style>
  <w:style w:type="character" w:customStyle="1" w:styleId="WW8Num31z1">
    <w:name w:val="WW8Num31z1"/>
    <w:rsid w:val="00DA7B63"/>
  </w:style>
  <w:style w:type="character" w:customStyle="1" w:styleId="WW8Num31z2">
    <w:name w:val="WW8Num31z2"/>
    <w:rsid w:val="00DA7B63"/>
  </w:style>
  <w:style w:type="character" w:customStyle="1" w:styleId="WW8Num31z3">
    <w:name w:val="WW8Num31z3"/>
    <w:rsid w:val="00DA7B63"/>
  </w:style>
  <w:style w:type="character" w:customStyle="1" w:styleId="WW8Num31z4">
    <w:name w:val="WW8Num31z4"/>
    <w:rsid w:val="00DA7B63"/>
  </w:style>
  <w:style w:type="character" w:customStyle="1" w:styleId="WW8Num31z5">
    <w:name w:val="WW8Num31z5"/>
    <w:rsid w:val="00DA7B63"/>
  </w:style>
  <w:style w:type="character" w:customStyle="1" w:styleId="WW8Num31z6">
    <w:name w:val="WW8Num31z6"/>
    <w:rsid w:val="00DA7B63"/>
  </w:style>
  <w:style w:type="character" w:customStyle="1" w:styleId="WW8Num31z7">
    <w:name w:val="WW8Num31z7"/>
    <w:rsid w:val="00DA7B63"/>
  </w:style>
  <w:style w:type="character" w:customStyle="1" w:styleId="WW8Num31z8">
    <w:name w:val="WW8Num31z8"/>
    <w:rsid w:val="00DA7B63"/>
  </w:style>
  <w:style w:type="character" w:customStyle="1" w:styleId="WW8Num32z0">
    <w:name w:val="WW8Num32z0"/>
    <w:rsid w:val="00DA7B63"/>
    <w:rPr>
      <w:rFonts w:hint="default"/>
    </w:rPr>
  </w:style>
  <w:style w:type="character" w:customStyle="1" w:styleId="WW8Num32z1">
    <w:name w:val="WW8Num32z1"/>
    <w:rsid w:val="00DA7B63"/>
  </w:style>
  <w:style w:type="character" w:customStyle="1" w:styleId="WW8Num32z2">
    <w:name w:val="WW8Num32z2"/>
    <w:rsid w:val="00DA7B63"/>
  </w:style>
  <w:style w:type="character" w:customStyle="1" w:styleId="WW8Num32z3">
    <w:name w:val="WW8Num32z3"/>
    <w:rsid w:val="00DA7B63"/>
  </w:style>
  <w:style w:type="character" w:customStyle="1" w:styleId="WW8Num32z4">
    <w:name w:val="WW8Num32z4"/>
    <w:rsid w:val="00DA7B63"/>
  </w:style>
  <w:style w:type="character" w:customStyle="1" w:styleId="WW8Num32z5">
    <w:name w:val="WW8Num32z5"/>
    <w:rsid w:val="00DA7B63"/>
  </w:style>
  <w:style w:type="character" w:customStyle="1" w:styleId="WW8Num32z6">
    <w:name w:val="WW8Num32z6"/>
    <w:rsid w:val="00DA7B63"/>
  </w:style>
  <w:style w:type="character" w:customStyle="1" w:styleId="WW8Num32z7">
    <w:name w:val="WW8Num32z7"/>
    <w:rsid w:val="00DA7B63"/>
  </w:style>
  <w:style w:type="character" w:customStyle="1" w:styleId="WW8Num32z8">
    <w:name w:val="WW8Num32z8"/>
    <w:rsid w:val="00DA7B63"/>
  </w:style>
  <w:style w:type="character" w:customStyle="1" w:styleId="WW8Num33z0">
    <w:name w:val="WW8Num33z0"/>
    <w:rsid w:val="00DA7B63"/>
    <w:rPr>
      <w:rFonts w:hint="default"/>
    </w:rPr>
  </w:style>
  <w:style w:type="character" w:customStyle="1" w:styleId="WW8Num33z1">
    <w:name w:val="WW8Num33z1"/>
    <w:rsid w:val="00DA7B63"/>
  </w:style>
  <w:style w:type="character" w:customStyle="1" w:styleId="WW8Num33z2">
    <w:name w:val="WW8Num33z2"/>
    <w:rsid w:val="00DA7B63"/>
  </w:style>
  <w:style w:type="character" w:customStyle="1" w:styleId="WW8Num33z3">
    <w:name w:val="WW8Num33z3"/>
    <w:rsid w:val="00DA7B63"/>
  </w:style>
  <w:style w:type="character" w:customStyle="1" w:styleId="WW8Num33z4">
    <w:name w:val="WW8Num33z4"/>
    <w:rsid w:val="00DA7B63"/>
  </w:style>
  <w:style w:type="character" w:customStyle="1" w:styleId="WW8Num33z5">
    <w:name w:val="WW8Num33z5"/>
    <w:rsid w:val="00DA7B63"/>
  </w:style>
  <w:style w:type="character" w:customStyle="1" w:styleId="WW8Num33z6">
    <w:name w:val="WW8Num33z6"/>
    <w:rsid w:val="00DA7B63"/>
  </w:style>
  <w:style w:type="character" w:customStyle="1" w:styleId="WW8Num33z7">
    <w:name w:val="WW8Num33z7"/>
    <w:rsid w:val="00DA7B63"/>
  </w:style>
  <w:style w:type="character" w:customStyle="1" w:styleId="WW8Num33z8">
    <w:name w:val="WW8Num33z8"/>
    <w:rsid w:val="00DA7B63"/>
  </w:style>
  <w:style w:type="character" w:customStyle="1" w:styleId="Domylnaczcionkaakapitu1">
    <w:name w:val="Domyślna czcionka akapitu1"/>
    <w:rsid w:val="00DA7B63"/>
  </w:style>
  <w:style w:type="character" w:customStyle="1" w:styleId="Odwoaniedokomentarza1">
    <w:name w:val="Odwołanie do komentarza1"/>
    <w:rsid w:val="00DA7B63"/>
    <w:rPr>
      <w:sz w:val="16"/>
    </w:rPr>
  </w:style>
  <w:style w:type="character" w:customStyle="1" w:styleId="TekstprzypisukocowegoZnak">
    <w:name w:val="Tekst przypisu końcowego Znak"/>
    <w:basedOn w:val="Domylnaczcionkaakapitu1"/>
    <w:rsid w:val="00DA7B63"/>
  </w:style>
  <w:style w:type="character" w:customStyle="1" w:styleId="Znakiprzypiswkocowych">
    <w:name w:val="Znaki przypisów końcowych"/>
    <w:rsid w:val="00DA7B63"/>
    <w:rPr>
      <w:vertAlign w:val="superscript"/>
    </w:rPr>
  </w:style>
  <w:style w:type="character" w:customStyle="1" w:styleId="TekstpodstawowyZnak">
    <w:name w:val="Tekst podstawowy Znak"/>
    <w:rsid w:val="00DA7B63"/>
    <w:rPr>
      <w:sz w:val="24"/>
    </w:rPr>
  </w:style>
  <w:style w:type="character" w:customStyle="1" w:styleId="TekstpodstawowyzwciciemZnak">
    <w:name w:val="Tekst podstawowy z wcięciem Znak"/>
    <w:rsid w:val="00DA7B63"/>
    <w:rPr>
      <w:sz w:val="24"/>
    </w:rPr>
  </w:style>
  <w:style w:type="character" w:styleId="Pogrubienie">
    <w:name w:val="Strong"/>
    <w:qFormat/>
    <w:rsid w:val="00DA7B63"/>
    <w:rPr>
      <w:b/>
      <w:bCs/>
    </w:rPr>
  </w:style>
  <w:style w:type="character" w:styleId="Hipercze">
    <w:name w:val="Hyperlink"/>
    <w:rsid w:val="00DA7B63"/>
    <w:rPr>
      <w:color w:val="0000FF"/>
      <w:u w:val="single"/>
    </w:rPr>
  </w:style>
  <w:style w:type="character" w:styleId="Uwydatnienie">
    <w:name w:val="Emphasis"/>
    <w:qFormat/>
    <w:rsid w:val="00DA7B63"/>
    <w:rPr>
      <w:i/>
      <w:iCs/>
    </w:rPr>
  </w:style>
  <w:style w:type="character" w:customStyle="1" w:styleId="TekstkomentarzaZnak">
    <w:name w:val="Tekst komentarza Znak"/>
    <w:rsid w:val="00DA7B63"/>
    <w:rPr>
      <w:kern w:val="1"/>
    </w:rPr>
  </w:style>
  <w:style w:type="character" w:customStyle="1" w:styleId="Znakinumeracji">
    <w:name w:val="Znaki numeracji"/>
    <w:rsid w:val="00DA7B63"/>
  </w:style>
  <w:style w:type="character" w:customStyle="1" w:styleId="Symbolewypunktowania">
    <w:name w:val="Symbole wypunktowania"/>
    <w:rsid w:val="00DA7B63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A7B6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DA7B63"/>
    <w:rPr>
      <w:sz w:val="24"/>
    </w:rPr>
  </w:style>
  <w:style w:type="paragraph" w:styleId="Lista">
    <w:name w:val="List"/>
    <w:basedOn w:val="Normalny"/>
    <w:rsid w:val="00DA7B63"/>
    <w:pPr>
      <w:ind w:left="283" w:hanging="283"/>
    </w:pPr>
  </w:style>
  <w:style w:type="paragraph" w:customStyle="1" w:styleId="Podpis1">
    <w:name w:val="Podpis1"/>
    <w:basedOn w:val="Normalny"/>
    <w:rsid w:val="00DA7B6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DA7B63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DA7B63"/>
    <w:pPr>
      <w:ind w:left="660"/>
      <w:jc w:val="both"/>
    </w:pPr>
    <w:rPr>
      <w:sz w:val="24"/>
    </w:rPr>
  </w:style>
  <w:style w:type="paragraph" w:customStyle="1" w:styleId="Tekstkomentarza1">
    <w:name w:val="Tekst komentarza1"/>
    <w:basedOn w:val="Normalny"/>
    <w:rsid w:val="00DA7B63"/>
    <w:pPr>
      <w:widowControl w:val="0"/>
      <w:overflowPunct w:val="0"/>
      <w:autoSpaceDE w:val="0"/>
      <w:textAlignment w:val="baseline"/>
    </w:pPr>
    <w:rPr>
      <w:kern w:val="1"/>
    </w:rPr>
  </w:style>
  <w:style w:type="paragraph" w:styleId="Tekstdymka">
    <w:name w:val="Balloon Text"/>
    <w:basedOn w:val="Normalny"/>
    <w:rsid w:val="00DA7B6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A7B63"/>
    <w:pPr>
      <w:suppressAutoHyphens/>
    </w:pPr>
    <w:rPr>
      <w:rFonts w:eastAsia="Calibri"/>
      <w:sz w:val="24"/>
      <w:szCs w:val="22"/>
      <w:lang w:eastAsia="ar-SA"/>
    </w:rPr>
  </w:style>
  <w:style w:type="paragraph" w:styleId="Tekstprzypisukocowego">
    <w:name w:val="endnote text"/>
    <w:basedOn w:val="Normalny"/>
    <w:rsid w:val="00DA7B63"/>
  </w:style>
  <w:style w:type="paragraph" w:customStyle="1" w:styleId="Lista21">
    <w:name w:val="Lista 21"/>
    <w:basedOn w:val="Normalny"/>
    <w:rsid w:val="00DA7B63"/>
    <w:pPr>
      <w:ind w:left="566" w:hanging="283"/>
    </w:pPr>
  </w:style>
  <w:style w:type="paragraph" w:customStyle="1" w:styleId="Tekstpodstawowyzwciciem1">
    <w:name w:val="Tekst podstawowy z wcięciem1"/>
    <w:basedOn w:val="Tekstpodstawowy"/>
    <w:rsid w:val="00DA7B63"/>
    <w:pPr>
      <w:spacing w:after="120"/>
      <w:ind w:firstLine="210"/>
    </w:pPr>
    <w:rPr>
      <w:sz w:val="20"/>
    </w:rPr>
  </w:style>
  <w:style w:type="paragraph" w:styleId="NormalnyWeb">
    <w:name w:val="Normal (Web)"/>
    <w:basedOn w:val="Normalny"/>
    <w:rsid w:val="00DA7B63"/>
    <w:rPr>
      <w:rFonts w:eastAsia="Calibri"/>
      <w:sz w:val="24"/>
      <w:szCs w:val="24"/>
    </w:rPr>
  </w:style>
  <w:style w:type="paragraph" w:styleId="Akapitzlist">
    <w:name w:val="List Paragraph"/>
    <w:basedOn w:val="Normalny"/>
    <w:uiPriority w:val="34"/>
    <w:qFormat/>
    <w:rsid w:val="00DA7B6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p">
    <w:name w:val="p"/>
    <w:rsid w:val="00DA7B63"/>
    <w:pPr>
      <w:suppressAutoHyphens/>
      <w:spacing w:line="276" w:lineRule="auto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justify">
    <w:name w:val="justify"/>
    <w:rsid w:val="00DA7B63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ox-d9d7bf2bc4-msonormal">
    <w:name w:val="ox-d9d7bf2bc4-msonormal"/>
    <w:basedOn w:val="Normalny"/>
    <w:rsid w:val="006302E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122F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122FE"/>
  </w:style>
  <w:style w:type="character" w:customStyle="1" w:styleId="TekstkomentarzaZnak1">
    <w:name w:val="Tekst komentarza Znak1"/>
    <w:link w:val="Tekstkomentarza"/>
    <w:uiPriority w:val="99"/>
    <w:semiHidden/>
    <w:rsid w:val="00F122F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F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22FE"/>
    <w:rPr>
      <w:b/>
      <w:bCs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354B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54B96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54B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54B96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32B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32B7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32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16F32-44ED-4670-8455-12DCF9B3C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2782</Words>
  <Characters>16698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19442</CharactersWithSpaces>
  <SharedDoc>false</SharedDoc>
  <HLinks>
    <vt:vector size="6" baseType="variant">
      <vt:variant>
        <vt:i4>2162718</vt:i4>
      </vt:variant>
      <vt:variant>
        <vt:i4>0</vt:i4>
      </vt:variant>
      <vt:variant>
        <vt:i4>0</vt:i4>
      </vt:variant>
      <vt:variant>
        <vt:i4>5</vt:i4>
      </vt:variant>
      <vt:variant>
        <vt:lpwstr>mailto:rolnictwo@krobia.pl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m.lulka</dc:creator>
  <cp:lastModifiedBy>Lukasz Strzezynski</cp:lastModifiedBy>
  <cp:revision>6</cp:revision>
  <cp:lastPrinted>2017-02-01T16:08:00Z</cp:lastPrinted>
  <dcterms:created xsi:type="dcterms:W3CDTF">2017-04-26T14:06:00Z</dcterms:created>
  <dcterms:modified xsi:type="dcterms:W3CDTF">2017-04-27T13:48:00Z</dcterms:modified>
</cp:coreProperties>
</file>